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37" w:type="dxa"/>
        <w:tblLayout w:type="fixed"/>
        <w:tblCellMar>
          <w:top w:w="284" w:type="dxa"/>
          <w:left w:w="284" w:type="dxa"/>
          <w:bottom w:w="284" w:type="dxa"/>
          <w:right w:w="284" w:type="dxa"/>
        </w:tblCellMar>
        <w:tblLook w:val="0000" w:firstRow="0" w:lastRow="0" w:firstColumn="0" w:lastColumn="0" w:noHBand="0" w:noVBand="0"/>
      </w:tblPr>
      <w:tblGrid>
        <w:gridCol w:w="9495"/>
      </w:tblGrid>
      <w:tr w:rsidR="003D1DE2">
        <w:trPr>
          <w:trHeight w:val="13331"/>
        </w:trPr>
        <w:tc>
          <w:tcPr>
            <w:tcW w:w="9495" w:type="dxa"/>
            <w:tcBorders>
              <w:top w:val="double" w:sz="16" w:space="0" w:color="000000"/>
              <w:left w:val="double" w:sz="16" w:space="0" w:color="000000"/>
              <w:bottom w:val="double" w:sz="16" w:space="0" w:color="000000"/>
              <w:right w:val="double" w:sz="16" w:space="0" w:color="000000"/>
            </w:tcBorders>
            <w:shd w:val="clear" w:color="auto" w:fill="auto"/>
          </w:tcPr>
          <w:p w:rsidR="003D1DE2" w:rsidRDefault="003D1DE2">
            <w:pPr>
              <w:pStyle w:val="Kop"/>
              <w:pBdr>
                <w:top w:val="none" w:sz="0" w:space="0" w:color="auto"/>
                <w:bottom w:val="none" w:sz="0" w:space="0" w:color="auto"/>
              </w:pBdr>
              <w:snapToGrid w:val="0"/>
              <w:spacing w:line="300" w:lineRule="exact"/>
              <w:jc w:val="right"/>
              <w:rPr>
                <w:rFonts w:ascii="Arial" w:hAnsi="Arial"/>
                <w:sz w:val="24"/>
              </w:rPr>
            </w:pPr>
            <w:bookmarkStart w:id="0" w:name="_GoBack"/>
            <w:bookmarkEnd w:id="0"/>
            <w:r>
              <w:rPr>
                <w:rFonts w:ascii="Arial" w:hAnsi="Arial"/>
                <w:sz w:val="24"/>
              </w:rPr>
              <w:t xml:space="preserve"> </w:t>
            </w:r>
          </w:p>
          <w:p w:rsidR="003D1DE2" w:rsidRDefault="003D1DE2">
            <w:pPr>
              <w:pStyle w:val="Kop"/>
              <w:pBdr>
                <w:top w:val="none" w:sz="0" w:space="0" w:color="auto"/>
                <w:bottom w:val="none" w:sz="0" w:space="0" w:color="auto"/>
              </w:pBdr>
              <w:spacing w:line="300" w:lineRule="exact"/>
              <w:rPr>
                <w:rFonts w:ascii="Arial" w:hAnsi="Arial"/>
                <w:sz w:val="24"/>
              </w:rPr>
            </w:pPr>
          </w:p>
          <w:p w:rsidR="003D1DE2" w:rsidRDefault="003D1DE2">
            <w:pPr>
              <w:pStyle w:val="Kop"/>
              <w:pBdr>
                <w:top w:val="none" w:sz="0" w:space="0" w:color="auto"/>
                <w:bottom w:val="none" w:sz="0" w:space="0" w:color="auto"/>
              </w:pBdr>
              <w:spacing w:line="300" w:lineRule="exact"/>
              <w:rPr>
                <w:rFonts w:ascii="Arial" w:hAnsi="Arial"/>
                <w:sz w:val="24"/>
              </w:rPr>
            </w:pPr>
          </w:p>
          <w:p w:rsidR="003D1DE2" w:rsidRDefault="00A67A55">
            <w:pPr>
              <w:pStyle w:val="Kop"/>
              <w:pBdr>
                <w:top w:val="none" w:sz="0" w:space="0" w:color="auto"/>
                <w:bottom w:val="none" w:sz="0" w:space="0" w:color="auto"/>
              </w:pBdr>
              <w:spacing w:line="300" w:lineRule="exact"/>
              <w:rPr>
                <w:rFonts w:ascii="Arial" w:hAnsi="Arial"/>
                <w:sz w:val="24"/>
                <w:lang w:val="nl-NL"/>
              </w:rPr>
            </w:pPr>
            <w:r>
              <w:rPr>
                <w:noProof/>
              </w:rPr>
              <w:drawing>
                <wp:anchor distT="0" distB="0" distL="114935" distR="114935" simplePos="0" relativeHeight="251658240" behindDoc="0" locked="0" layoutInCell="1" allowOverlap="1">
                  <wp:simplePos x="0" y="0"/>
                  <wp:positionH relativeFrom="margin">
                    <wp:posOffset>52705</wp:posOffset>
                  </wp:positionH>
                  <wp:positionV relativeFrom="paragraph">
                    <wp:posOffset>-604520</wp:posOffset>
                  </wp:positionV>
                  <wp:extent cx="2481580" cy="841375"/>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1580" cy="8413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D1DE2" w:rsidRDefault="00A67A55">
            <w:pPr>
              <w:spacing w:line="300" w:lineRule="exact"/>
              <w:rPr>
                <w:rFonts w:ascii="Arial" w:hAnsi="Arial"/>
                <w:sz w:val="24"/>
              </w:rPr>
            </w:pPr>
            <w:r>
              <w:rPr>
                <w:noProof/>
              </w:rPr>
              <w:drawing>
                <wp:anchor distT="0" distB="0" distL="114935" distR="114935" simplePos="0" relativeHeight="251657216" behindDoc="1" locked="0" layoutInCell="1" allowOverlap="1">
                  <wp:simplePos x="0" y="0"/>
                  <wp:positionH relativeFrom="column">
                    <wp:posOffset>2910205</wp:posOffset>
                  </wp:positionH>
                  <wp:positionV relativeFrom="paragraph">
                    <wp:posOffset>-795020</wp:posOffset>
                  </wp:positionV>
                  <wp:extent cx="2689860" cy="605155"/>
                  <wp:effectExtent l="0" t="0" r="0" b="4445"/>
                  <wp:wrapTight wrapText="bothSides">
                    <wp:wrapPolygon edited="0">
                      <wp:start x="0" y="0"/>
                      <wp:lineTo x="0" y="21079"/>
                      <wp:lineTo x="21416" y="21079"/>
                      <wp:lineTo x="21416"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9860" cy="6051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D1DE2">
              <w:rPr>
                <w:rFonts w:ascii="Arial" w:hAnsi="Arial"/>
                <w:sz w:val="24"/>
              </w:rPr>
              <w:tab/>
            </w:r>
          </w:p>
          <w:p w:rsidR="003D1DE2" w:rsidRDefault="003D1DE2">
            <w:pPr>
              <w:spacing w:line="300" w:lineRule="exact"/>
              <w:rPr>
                <w:rFonts w:ascii="Arial" w:hAnsi="Arial"/>
                <w:sz w:val="24"/>
              </w:rPr>
            </w:pPr>
          </w:p>
          <w:p w:rsidR="003D1DE2" w:rsidRDefault="003D1DE2">
            <w:pPr>
              <w:spacing w:line="300" w:lineRule="exact"/>
              <w:rPr>
                <w:rFonts w:ascii="Arial" w:hAnsi="Arial"/>
                <w:sz w:val="24"/>
              </w:rPr>
            </w:pPr>
          </w:p>
          <w:p w:rsidR="003D1DE2" w:rsidRDefault="003D1DE2">
            <w:pPr>
              <w:pStyle w:val="Koptekst"/>
              <w:tabs>
                <w:tab w:val="clear" w:pos="4536"/>
                <w:tab w:val="clear" w:pos="9072"/>
              </w:tabs>
            </w:pPr>
          </w:p>
          <w:p w:rsidR="003D1DE2" w:rsidRDefault="003D1DE2">
            <w:pPr>
              <w:pStyle w:val="Kop1"/>
              <w:spacing w:line="360" w:lineRule="auto"/>
              <w:jc w:val="center"/>
              <w:rPr>
                <w:b/>
                <w:sz w:val="40"/>
              </w:rPr>
            </w:pPr>
          </w:p>
          <w:p w:rsidR="003D1DE2" w:rsidRDefault="003D1DE2">
            <w:pPr>
              <w:pStyle w:val="Kop1"/>
              <w:spacing w:line="360" w:lineRule="auto"/>
              <w:jc w:val="center"/>
              <w:rPr>
                <w:b/>
                <w:sz w:val="40"/>
              </w:rPr>
            </w:pPr>
            <w:r>
              <w:rPr>
                <w:b/>
                <w:sz w:val="40"/>
              </w:rPr>
              <w:t>Vragenlijst</w:t>
            </w:r>
          </w:p>
          <w:p w:rsidR="003D1DE2" w:rsidRDefault="003D1DE2">
            <w:pPr>
              <w:pStyle w:val="Kop1"/>
              <w:spacing w:line="360" w:lineRule="auto"/>
              <w:jc w:val="center"/>
              <w:rPr>
                <w:b/>
                <w:sz w:val="40"/>
              </w:rPr>
            </w:pPr>
            <w:r>
              <w:rPr>
                <w:b/>
                <w:sz w:val="40"/>
              </w:rPr>
              <w:t>Ervaringen met dialyseren</w:t>
            </w:r>
          </w:p>
          <w:p w:rsidR="003D1DE2" w:rsidRDefault="003D1DE2">
            <w:pPr>
              <w:rPr>
                <w:sz w:val="32"/>
                <w:szCs w:val="32"/>
              </w:rPr>
            </w:pPr>
          </w:p>
          <w:p w:rsidR="003D1DE2" w:rsidRDefault="007941D7">
            <w:pPr>
              <w:pStyle w:val="Kop1"/>
              <w:spacing w:before="240" w:line="240" w:lineRule="exact"/>
              <w:jc w:val="center"/>
              <w:rPr>
                <w:rFonts w:cs="Arial"/>
                <w:i/>
                <w:sz w:val="32"/>
                <w:szCs w:val="32"/>
              </w:rPr>
            </w:pPr>
            <w:r>
              <w:rPr>
                <w:rFonts w:cs="Arial"/>
                <w:i/>
                <w:sz w:val="32"/>
                <w:szCs w:val="32"/>
              </w:rPr>
              <w:t>Bestemd voor personen van 16</w:t>
            </w:r>
            <w:r w:rsidR="003D1DE2">
              <w:rPr>
                <w:rFonts w:cs="Arial"/>
                <w:i/>
                <w:sz w:val="32"/>
                <w:szCs w:val="32"/>
              </w:rPr>
              <w:t xml:space="preserve"> jaar en ouder die hemodialyseren in het dialysecentrum </w:t>
            </w:r>
          </w:p>
          <w:p w:rsidR="003D1DE2" w:rsidRDefault="003D1DE2">
            <w:pPr>
              <w:pStyle w:val="Kop1"/>
              <w:spacing w:before="240" w:line="240" w:lineRule="exact"/>
              <w:jc w:val="center"/>
              <w:rPr>
                <w:rFonts w:cs="Arial"/>
                <w:b/>
                <w:sz w:val="28"/>
                <w:szCs w:val="28"/>
              </w:rPr>
            </w:pPr>
            <w:r>
              <w:rPr>
                <w:rFonts w:cs="Arial"/>
                <w:b/>
                <w:sz w:val="28"/>
                <w:szCs w:val="28"/>
              </w:rPr>
              <w:t xml:space="preserve"> </w:t>
            </w:r>
          </w:p>
          <w:p w:rsidR="003D1DE2" w:rsidRDefault="003D1DE2">
            <w:pPr>
              <w:jc w:val="center"/>
              <w:rPr>
                <w:rFonts w:ascii="Arial" w:hAnsi="Arial" w:cs="Arial"/>
                <w:sz w:val="28"/>
                <w:szCs w:val="28"/>
              </w:rPr>
            </w:pPr>
          </w:p>
          <w:p w:rsidR="003D1DE2" w:rsidRDefault="003D1DE2">
            <w:pPr>
              <w:jc w:val="center"/>
              <w:rPr>
                <w:rFonts w:ascii="Arial" w:hAnsi="Arial" w:cs="Arial"/>
                <w:sz w:val="28"/>
                <w:szCs w:val="28"/>
                <w:shd w:val="clear" w:color="auto" w:fill="C0C0C0"/>
              </w:rPr>
            </w:pPr>
            <w:r>
              <w:rPr>
                <w:rFonts w:ascii="Arial" w:hAnsi="Arial" w:cs="Arial"/>
                <w:sz w:val="28"/>
                <w:szCs w:val="28"/>
              </w:rPr>
              <w:t xml:space="preserve">Dialysecentrum </w:t>
            </w:r>
            <w:r>
              <w:rPr>
                <w:rFonts w:ascii="Arial" w:hAnsi="Arial" w:cs="Arial"/>
                <w:sz w:val="28"/>
                <w:szCs w:val="28"/>
                <w:shd w:val="clear" w:color="auto" w:fill="C0C0C0"/>
              </w:rPr>
              <w:t>[naam centrum]</w:t>
            </w:r>
          </w:p>
          <w:p w:rsidR="003D1DE2" w:rsidRDefault="003D1DE2">
            <w:pPr>
              <w:pStyle w:val="Titel"/>
              <w:spacing w:line="300" w:lineRule="exact"/>
              <w:rPr>
                <w:rFonts w:ascii="Arial" w:hAnsi="Arial"/>
                <w:b w:val="0"/>
                <w:bCs w:val="0"/>
                <w:sz w:val="22"/>
              </w:rPr>
            </w:pPr>
          </w:p>
          <w:p w:rsidR="003D1DE2" w:rsidRDefault="003D1DE2">
            <w:pPr>
              <w:pStyle w:val="Titel"/>
              <w:spacing w:line="300" w:lineRule="exact"/>
              <w:rPr>
                <w:rFonts w:ascii="Arial" w:hAnsi="Arial"/>
                <w:b w:val="0"/>
                <w:bCs w:val="0"/>
              </w:rPr>
            </w:pPr>
            <w:r>
              <w:rPr>
                <w:rFonts w:ascii="Arial" w:hAnsi="Arial"/>
                <w:b w:val="0"/>
                <w:bCs w:val="0"/>
              </w:rPr>
              <w:t>CQ-index Dialyse (Dialysecentrum)</w:t>
            </w:r>
          </w:p>
          <w:p w:rsidR="003D1DE2" w:rsidRDefault="003D1DE2">
            <w:pPr>
              <w:pStyle w:val="Titel"/>
              <w:spacing w:line="300" w:lineRule="exact"/>
              <w:rPr>
                <w:rFonts w:ascii="Arial" w:hAnsi="Arial"/>
                <w:b w:val="0"/>
                <w:bCs w:val="0"/>
              </w:rPr>
            </w:pPr>
            <w:r>
              <w:rPr>
                <w:rFonts w:ascii="Arial" w:hAnsi="Arial"/>
                <w:b w:val="0"/>
                <w:bCs w:val="0"/>
              </w:rPr>
              <w:t xml:space="preserve">versie </w:t>
            </w:r>
            <w:r w:rsidR="00CD4EFA">
              <w:rPr>
                <w:rFonts w:ascii="Arial" w:hAnsi="Arial"/>
                <w:b w:val="0"/>
                <w:bCs w:val="0"/>
              </w:rPr>
              <w:t>2</w:t>
            </w:r>
            <w:r w:rsidR="007941D7">
              <w:rPr>
                <w:rFonts w:ascii="Arial" w:hAnsi="Arial"/>
                <w:b w:val="0"/>
                <w:bCs w:val="0"/>
              </w:rPr>
              <w:t>.3</w:t>
            </w:r>
          </w:p>
          <w:p w:rsidR="003D1DE2" w:rsidRDefault="003D1DE2">
            <w:pPr>
              <w:pStyle w:val="Titel"/>
              <w:spacing w:line="300" w:lineRule="exact"/>
              <w:rPr>
                <w:rFonts w:ascii="Arial" w:hAnsi="Arial"/>
                <w:b w:val="0"/>
                <w:bCs w:val="0"/>
              </w:rPr>
            </w:pPr>
          </w:p>
          <w:p w:rsidR="003D1DE2" w:rsidRDefault="003D1DE2">
            <w:pPr>
              <w:pStyle w:val="Titel"/>
              <w:spacing w:line="300" w:lineRule="exact"/>
              <w:rPr>
                <w:rFonts w:ascii="Arial" w:hAnsi="Arial"/>
                <w:b w:val="0"/>
                <w:bCs w:val="0"/>
              </w:rPr>
            </w:pPr>
          </w:p>
          <w:p w:rsidR="003D1DE2" w:rsidRDefault="003D1DE2">
            <w:pPr>
              <w:pStyle w:val="Titel"/>
              <w:spacing w:line="300" w:lineRule="exact"/>
              <w:rPr>
                <w:rFonts w:ascii="Arial" w:hAnsi="Arial"/>
                <w:b w:val="0"/>
                <w:bCs w:val="0"/>
              </w:rPr>
            </w:pPr>
          </w:p>
          <w:p w:rsidR="003D1DE2" w:rsidRDefault="003D1DE2">
            <w:pPr>
              <w:pStyle w:val="Titel"/>
              <w:spacing w:line="300" w:lineRule="exact"/>
              <w:rPr>
                <w:rFonts w:ascii="Arial" w:hAnsi="Arial"/>
                <w:b w:val="0"/>
                <w:bCs w:val="0"/>
              </w:rPr>
            </w:pPr>
          </w:p>
          <w:p w:rsidR="003D1DE2" w:rsidRDefault="003D1DE2">
            <w:pPr>
              <w:spacing w:line="300" w:lineRule="exact"/>
              <w:jc w:val="center"/>
              <w:rPr>
                <w:rFonts w:ascii="Arial" w:hAnsi="Arial" w:cs="Arial"/>
                <w:b/>
                <w:szCs w:val="22"/>
              </w:rPr>
            </w:pPr>
            <w:r>
              <w:rPr>
                <w:rFonts w:ascii="Arial" w:hAnsi="Arial" w:cs="Arial"/>
                <w:b/>
                <w:szCs w:val="22"/>
              </w:rPr>
              <w:t>Deze vragenlijst is gebaseerd op de NVN Kwaliteitstoets (2001), de resultaten focusgroepsgesprekken NVN (2006), Quickscan Patiëntenperspectief HMI (2003) en Visitatiestellingen Dialyse (2006). Het Dialyse meetinstrument is ontwikkeld door de NVN in samenwerking met het HMI, BBVZ en het AMC.</w:t>
            </w:r>
          </w:p>
          <w:p w:rsidR="003D1DE2" w:rsidRDefault="003D1DE2">
            <w:pPr>
              <w:spacing w:line="300" w:lineRule="exact"/>
              <w:jc w:val="center"/>
              <w:rPr>
                <w:rFonts w:ascii="Arial" w:hAnsi="Arial" w:cs="Arial"/>
                <w:szCs w:val="22"/>
              </w:rPr>
            </w:pPr>
          </w:p>
          <w:p w:rsidR="003D1DE2" w:rsidRDefault="003D1DE2">
            <w:pPr>
              <w:spacing w:line="300" w:lineRule="exact"/>
              <w:jc w:val="center"/>
              <w:rPr>
                <w:rFonts w:ascii="Arial" w:hAnsi="Arial" w:cs="Arial"/>
                <w:szCs w:val="22"/>
              </w:rPr>
            </w:pPr>
            <w:r>
              <w:rPr>
                <w:rFonts w:ascii="Arial" w:hAnsi="Arial" w:cs="Arial"/>
                <w:szCs w:val="22"/>
              </w:rPr>
              <w:t>Het basisontwerp voor CQI meetinstrumenten is ontwikkeld door het NIVEL in samenwerking met de afdeling Sociale Geneeskunde van het AMC.</w:t>
            </w:r>
          </w:p>
          <w:p w:rsidR="003D1DE2" w:rsidRDefault="003D1DE2">
            <w:pPr>
              <w:spacing w:line="300" w:lineRule="exact"/>
              <w:rPr>
                <w:rFonts w:ascii="Arial" w:hAnsi="Arial"/>
              </w:rPr>
            </w:pPr>
          </w:p>
        </w:tc>
      </w:tr>
    </w:tbl>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b/>
          <w:sz w:val="24"/>
          <w:u w:val="single"/>
        </w:rPr>
      </w:pPr>
      <w:r>
        <w:rPr>
          <w:rFonts w:ascii="Arial" w:hAnsi="Arial" w:cs="Arial"/>
          <w:b/>
          <w:sz w:val="24"/>
          <w:u w:val="single"/>
        </w:rPr>
        <w:lastRenderedPageBreak/>
        <w:t xml:space="preserve">INTRODUCTIE </w:t>
      </w:r>
    </w:p>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b/>
          <w:sz w:val="24"/>
          <w:u w:val="single"/>
        </w:rPr>
      </w:pPr>
    </w:p>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bCs/>
          <w:iCs/>
          <w:sz w:val="20"/>
        </w:rPr>
      </w:pPr>
      <w:r>
        <w:rPr>
          <w:rFonts w:ascii="Arial" w:hAnsi="Arial" w:cs="Arial"/>
          <w:sz w:val="20"/>
        </w:rPr>
        <w:t xml:space="preserve">Deze vragenlijst gaat over uw ervaringen met </w:t>
      </w:r>
      <w:r>
        <w:rPr>
          <w:rFonts w:ascii="Arial" w:hAnsi="Arial" w:cs="Arial"/>
          <w:szCs w:val="18"/>
        </w:rPr>
        <w:t>dialyseren in een dialysecentrum of op een dialyseafdeling van een ziekenhuis</w:t>
      </w:r>
      <w:r>
        <w:rPr>
          <w:rFonts w:ascii="Arial" w:hAnsi="Arial" w:cs="Arial"/>
          <w:sz w:val="20"/>
        </w:rPr>
        <w:t xml:space="preserve">. Wij stellen het zeer op prijs als u deze vragenlijst wilt invullen. </w:t>
      </w:r>
      <w:r>
        <w:rPr>
          <w:rFonts w:ascii="Arial" w:hAnsi="Arial" w:cs="Arial"/>
          <w:bCs/>
          <w:iCs/>
          <w:sz w:val="20"/>
        </w:rPr>
        <w:t xml:space="preserve">Het invullen van deze vragenlijst duurt ongeveer 20-30 minuten. </w:t>
      </w:r>
    </w:p>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sz w:val="20"/>
        </w:rPr>
      </w:pPr>
    </w:p>
    <w:p w:rsidR="003D1DE2" w:rsidRDefault="003D1DE2">
      <w:pPr>
        <w:pBdr>
          <w:top w:val="single" w:sz="4" w:space="1" w:color="000000"/>
          <w:left w:val="single" w:sz="4" w:space="4" w:color="000000"/>
          <w:bottom w:val="single" w:sz="4" w:space="1" w:color="000000"/>
          <w:right w:val="single" w:sz="4" w:space="4" w:color="000000"/>
        </w:pBdr>
        <w:tabs>
          <w:tab w:val="left" w:pos="360"/>
          <w:tab w:val="left" w:pos="1800"/>
        </w:tabs>
        <w:spacing w:line="280" w:lineRule="atLeast"/>
        <w:rPr>
          <w:rFonts w:ascii="Arial" w:hAnsi="Arial" w:cs="Arial"/>
          <w:sz w:val="20"/>
        </w:rPr>
      </w:pPr>
      <w:r>
        <w:rPr>
          <w:rFonts w:ascii="Arial" w:hAnsi="Arial" w:cs="Arial"/>
          <w:sz w:val="20"/>
        </w:rPr>
        <w:t xml:space="preserve">De vragenlijst wordt </w:t>
      </w:r>
      <w:r>
        <w:rPr>
          <w:rFonts w:ascii="Arial" w:hAnsi="Arial" w:cs="Arial"/>
          <w:sz w:val="20"/>
          <w:u w:val="single"/>
        </w:rPr>
        <w:t>anoniem</w:t>
      </w:r>
      <w:r>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3D1DE2" w:rsidRDefault="003D1DE2">
      <w:pPr>
        <w:pBdr>
          <w:top w:val="single" w:sz="4" w:space="1" w:color="000000"/>
          <w:left w:val="single" w:sz="4" w:space="4" w:color="000000"/>
          <w:bottom w:val="single" w:sz="4" w:space="1" w:color="000000"/>
          <w:right w:val="single" w:sz="4" w:space="4" w:color="000000"/>
        </w:pBdr>
        <w:tabs>
          <w:tab w:val="left" w:pos="360"/>
          <w:tab w:val="left" w:pos="1800"/>
        </w:tabs>
        <w:spacing w:line="280" w:lineRule="atLeast"/>
        <w:rPr>
          <w:rFonts w:ascii="Arial" w:hAnsi="Arial" w:cs="Arial"/>
          <w:sz w:val="20"/>
        </w:rPr>
      </w:pPr>
    </w:p>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sz w:val="20"/>
        </w:rPr>
      </w:pPr>
      <w:r>
        <w:rPr>
          <w:rFonts w:ascii="Arial" w:hAnsi="Arial" w:cs="Arial"/>
          <w:sz w:val="20"/>
        </w:rPr>
        <w:t>Deelname aan dit onderzoek is geheel vrijwillig</w:t>
      </w:r>
      <w:r>
        <w:rPr>
          <w:rFonts w:ascii="Arial" w:hAnsi="Arial" w:cs="Arial"/>
          <w:i/>
          <w:sz w:val="20"/>
        </w:rPr>
        <w:t xml:space="preserve">. </w:t>
      </w:r>
      <w:r>
        <w:rPr>
          <w:rFonts w:ascii="Arial" w:hAnsi="Arial" w:cs="Arial"/>
          <w:sz w:val="20"/>
        </w:rPr>
        <w:t xml:space="preserve">Het wel of niet meedoen aan dit onderzoek heeft géén gevolgen voor de zorg die u krijgt. Als u </w:t>
      </w:r>
      <w:r>
        <w:rPr>
          <w:rFonts w:ascii="Arial" w:hAnsi="Arial" w:cs="Arial"/>
          <w:sz w:val="20"/>
          <w:u w:val="single"/>
        </w:rPr>
        <w:t>niet</w:t>
      </w:r>
      <w:r>
        <w:rPr>
          <w:rFonts w:ascii="Arial" w:hAnsi="Arial" w:cs="Arial"/>
          <w:sz w:val="20"/>
        </w:rPr>
        <w:t xml:space="preserve"> wilt meedoen aan dit onderzoek, zet dan een kruisje in dit vakje </w:t>
      </w:r>
      <w:r>
        <w:rPr>
          <w:rFonts w:ascii="Wingdings" w:hAnsi="Wingdings"/>
          <w:sz w:val="28"/>
          <w:szCs w:val="28"/>
        </w:rPr>
        <w:t></w:t>
      </w:r>
      <w:r>
        <w:rPr>
          <w:rFonts w:ascii="Arial" w:hAnsi="Arial" w:cs="Arial"/>
          <w:sz w:val="20"/>
        </w:rPr>
        <w:t>.</w:t>
      </w:r>
    </w:p>
    <w:p w:rsidR="003D1DE2" w:rsidRDefault="003D1DE2">
      <w:pPr>
        <w:pBdr>
          <w:top w:val="single" w:sz="4" w:space="1" w:color="000000"/>
          <w:left w:val="single" w:sz="4" w:space="4" w:color="000000"/>
          <w:bottom w:val="single" w:sz="4" w:space="1" w:color="000000"/>
          <w:right w:val="single" w:sz="4" w:space="4" w:color="000000"/>
        </w:pBdr>
        <w:spacing w:line="280" w:lineRule="atLeast"/>
        <w:rPr>
          <w:rFonts w:ascii="Arial" w:hAnsi="Arial" w:cs="Arial"/>
          <w:sz w:val="20"/>
        </w:rPr>
      </w:pPr>
      <w:r>
        <w:rPr>
          <w:rFonts w:ascii="Arial" w:hAnsi="Arial" w:cs="Arial"/>
          <w:sz w:val="20"/>
        </w:rPr>
        <w:t xml:space="preserve">Stuur daarna deze bladzijde terug in de antwoordenvelop. </w:t>
      </w:r>
    </w:p>
    <w:p w:rsidR="003D1DE2" w:rsidRDefault="003D1DE2">
      <w:pPr>
        <w:pBdr>
          <w:top w:val="single" w:sz="4" w:space="1" w:color="000000"/>
          <w:left w:val="single" w:sz="4" w:space="4" w:color="000000"/>
          <w:bottom w:val="single" w:sz="4" w:space="1" w:color="000000"/>
          <w:right w:val="single" w:sz="4" w:space="4" w:color="000000"/>
        </w:pBdr>
        <w:tabs>
          <w:tab w:val="left" w:pos="360"/>
          <w:tab w:val="left" w:pos="1800"/>
        </w:tabs>
        <w:spacing w:line="280" w:lineRule="atLeast"/>
        <w:rPr>
          <w:rFonts w:ascii="Arial" w:hAnsi="Arial" w:cs="Arial"/>
          <w:sz w:val="20"/>
        </w:rPr>
      </w:pPr>
    </w:p>
    <w:p w:rsidR="003D1DE2" w:rsidRDefault="003D1DE2">
      <w:pPr>
        <w:pBdr>
          <w:top w:val="single" w:sz="4" w:space="1" w:color="000000"/>
          <w:left w:val="single" w:sz="4" w:space="4" w:color="000000"/>
          <w:bottom w:val="single" w:sz="4" w:space="1" w:color="000000"/>
          <w:right w:val="single" w:sz="4" w:space="4" w:color="000000"/>
        </w:pBdr>
        <w:tabs>
          <w:tab w:val="left" w:pos="360"/>
          <w:tab w:val="left" w:pos="1800"/>
        </w:tabs>
        <w:spacing w:line="280" w:lineRule="atLeast"/>
        <w:rPr>
          <w:rFonts w:ascii="Arial" w:hAnsi="Arial" w:cs="Arial"/>
          <w:sz w:val="20"/>
        </w:rPr>
      </w:pPr>
      <w:r>
        <w:rPr>
          <w:rFonts w:ascii="Arial" w:hAnsi="Arial" w:cs="Arial"/>
          <w:sz w:val="20"/>
        </w:rPr>
        <w:t xml:space="preserve">Heeft u vragen, dan kunt u bellen met XXXX, telefoonnummer XXXX. </w:t>
      </w:r>
    </w:p>
    <w:p w:rsidR="003D1DE2" w:rsidRDefault="003D1DE2">
      <w:pPr>
        <w:pBdr>
          <w:top w:val="single" w:sz="4" w:space="1" w:color="000000"/>
          <w:left w:val="single" w:sz="4" w:space="4" w:color="000000"/>
          <w:bottom w:val="single" w:sz="4" w:space="1" w:color="000000"/>
          <w:right w:val="single" w:sz="4" w:space="4" w:color="000000"/>
        </w:pBdr>
        <w:tabs>
          <w:tab w:val="left" w:pos="360"/>
          <w:tab w:val="left" w:pos="1800"/>
        </w:tabs>
        <w:spacing w:line="280" w:lineRule="atLeast"/>
        <w:rPr>
          <w:rFonts w:ascii="Arial" w:hAnsi="Arial" w:cs="Arial"/>
          <w:sz w:val="20"/>
        </w:rPr>
      </w:pPr>
      <w:r>
        <w:rPr>
          <w:rFonts w:ascii="Arial" w:hAnsi="Arial" w:cs="Arial"/>
          <w:sz w:val="20"/>
        </w:rPr>
        <w:t>Of u kunt een email sturen naar: XXXX</w:t>
      </w:r>
    </w:p>
    <w:p w:rsidR="003D1DE2" w:rsidRDefault="003D1DE2">
      <w:pPr>
        <w:spacing w:line="280" w:lineRule="atLeast"/>
        <w:rPr>
          <w:rFonts w:ascii="Arial" w:hAnsi="Arial" w:cs="Arial"/>
          <w:sz w:val="20"/>
        </w:rPr>
      </w:pPr>
    </w:p>
    <w:p w:rsidR="003D1DE2" w:rsidRDefault="003D1DE2">
      <w:pPr>
        <w:spacing w:line="280" w:lineRule="atLeast"/>
        <w:rPr>
          <w:rFonts w:ascii="Arial" w:hAnsi="Arial" w:cs="Arial"/>
          <w:b/>
          <w:sz w:val="24"/>
          <w:u w:val="single"/>
        </w:rPr>
      </w:pPr>
      <w:r>
        <w:rPr>
          <w:rFonts w:ascii="Arial" w:hAnsi="Arial" w:cs="Arial"/>
          <w:b/>
          <w:sz w:val="24"/>
          <w:u w:val="single"/>
        </w:rPr>
        <w:t>INVULINSTRUCTIE</w:t>
      </w:r>
    </w:p>
    <w:p w:rsidR="003D1DE2" w:rsidRDefault="003D1DE2">
      <w:pPr>
        <w:pStyle w:val="Plattetekst31"/>
        <w:spacing w:line="300" w:lineRule="exact"/>
        <w:rPr>
          <w:rFonts w:cs="Arial"/>
        </w:rPr>
      </w:pPr>
      <w:r>
        <w:rPr>
          <w:rFonts w:cs="Arial"/>
        </w:rPr>
        <w:t xml:space="preserve">De vragenlijst gaat over uw ervaringen met dialyseren. In deze vragenlijst wordt vaak gesproken over het dialysecentrum. Hiermee wordt het dialysecentrum of de dialyseafdeling van het ziekenhuis bedoeld waar u dialyseert of van waaruit u wordt begeleid. </w:t>
      </w:r>
    </w:p>
    <w:p w:rsidR="003D1DE2" w:rsidRDefault="003D1DE2">
      <w:pPr>
        <w:pStyle w:val="Plattetekst31"/>
        <w:spacing w:line="300" w:lineRule="exact"/>
        <w:rPr>
          <w:rFonts w:cs="Arial"/>
        </w:rPr>
      </w:pPr>
    </w:p>
    <w:p w:rsidR="003D1DE2" w:rsidRDefault="003D1DE2">
      <w:pPr>
        <w:numPr>
          <w:ilvl w:val="0"/>
          <w:numId w:val="47"/>
        </w:numPr>
        <w:tabs>
          <w:tab w:val="left" w:pos="360"/>
          <w:tab w:val="left" w:pos="1800"/>
        </w:tabs>
        <w:spacing w:line="240" w:lineRule="auto"/>
        <w:jc w:val="both"/>
        <w:rPr>
          <w:rFonts w:ascii="Arial" w:hAnsi="Arial" w:cs="Arial"/>
          <w:sz w:val="20"/>
        </w:rPr>
      </w:pPr>
      <w:r>
        <w:rPr>
          <w:rFonts w:ascii="Arial" w:hAnsi="Arial" w:cs="Arial"/>
          <w:sz w:val="20"/>
        </w:rPr>
        <w:t xml:space="preserve">Het is belangrijk dat de vragen </w:t>
      </w:r>
      <w:r>
        <w:rPr>
          <w:rFonts w:ascii="Arial" w:hAnsi="Arial" w:cs="Arial"/>
          <w:sz w:val="20"/>
          <w:u w:val="single"/>
        </w:rPr>
        <w:t>alleen</w:t>
      </w:r>
      <w:r>
        <w:rPr>
          <w:rFonts w:ascii="Arial" w:hAnsi="Arial" w:cs="Arial"/>
          <w:sz w:val="20"/>
        </w:rPr>
        <w:t xml:space="preserve"> worden ingevuld door de persoon die in de begeleidende brief staat. Het is </w:t>
      </w:r>
      <w:r>
        <w:rPr>
          <w:rFonts w:ascii="Arial" w:hAnsi="Arial" w:cs="Arial"/>
          <w:sz w:val="20"/>
          <w:u w:val="single"/>
        </w:rPr>
        <w:t>niet</w:t>
      </w:r>
      <w:r>
        <w:rPr>
          <w:rFonts w:ascii="Arial" w:hAnsi="Arial" w:cs="Arial"/>
          <w:i/>
          <w:sz w:val="20"/>
        </w:rPr>
        <w:t xml:space="preserve"> </w:t>
      </w:r>
      <w:r>
        <w:rPr>
          <w:rFonts w:ascii="Arial" w:hAnsi="Arial" w:cs="Arial"/>
          <w:sz w:val="20"/>
        </w:rPr>
        <w:t>de bedoeling om de vragenlijst aan iemand anders door te geven.</w:t>
      </w:r>
    </w:p>
    <w:p w:rsidR="003D1DE2" w:rsidRDefault="003D1DE2">
      <w:pPr>
        <w:pStyle w:val="Plattetekst31"/>
        <w:spacing w:line="300" w:lineRule="exact"/>
        <w:rPr>
          <w:rFonts w:cs="Arial"/>
        </w:rPr>
      </w:pPr>
    </w:p>
    <w:p w:rsidR="003D1DE2" w:rsidRDefault="003D1DE2">
      <w:pPr>
        <w:numPr>
          <w:ilvl w:val="0"/>
          <w:numId w:val="47"/>
        </w:numPr>
        <w:tabs>
          <w:tab w:val="left" w:pos="360"/>
          <w:tab w:val="left" w:pos="1800"/>
        </w:tabs>
        <w:spacing w:line="240" w:lineRule="auto"/>
        <w:jc w:val="both"/>
        <w:rPr>
          <w:rFonts w:ascii="Arial" w:hAnsi="Arial" w:cs="Arial"/>
          <w:sz w:val="20"/>
        </w:rPr>
      </w:pPr>
      <w:r>
        <w:rPr>
          <w:rFonts w:ascii="Arial" w:hAnsi="Arial" w:cs="Arial"/>
          <w:sz w:val="20"/>
        </w:rPr>
        <w:t xml:space="preserve">De meeste vragen kunt u beantwoorden door een kruisje te zetten </w:t>
      </w:r>
      <w:r>
        <w:rPr>
          <w:rFonts w:ascii="Arial" w:hAnsi="Arial" w:cs="Arial"/>
          <w:bCs/>
          <w:iCs/>
          <w:sz w:val="20"/>
        </w:rPr>
        <w:t>in het vakje van uw keuze</w:t>
      </w:r>
      <w:r>
        <w:rPr>
          <w:rFonts w:ascii="Arial" w:hAnsi="Arial" w:cs="Arial"/>
          <w:sz w:val="20"/>
        </w:rPr>
        <w:t xml:space="preserve">. Kruisjes die buiten de vakjes staan worden door de computer niet gezien. </w:t>
      </w:r>
    </w:p>
    <w:p w:rsidR="003D1DE2" w:rsidRDefault="003D1DE2">
      <w:pPr>
        <w:tabs>
          <w:tab w:val="left" w:pos="360"/>
          <w:tab w:val="left" w:pos="1800"/>
        </w:tabs>
        <w:spacing w:line="240" w:lineRule="auto"/>
        <w:rPr>
          <w:rFonts w:ascii="Arial" w:hAnsi="Arial" w:cs="Arial"/>
          <w:sz w:val="20"/>
        </w:rPr>
      </w:pPr>
    </w:p>
    <w:p w:rsidR="003D1DE2" w:rsidRDefault="003D1DE2">
      <w:pPr>
        <w:numPr>
          <w:ilvl w:val="0"/>
          <w:numId w:val="47"/>
        </w:numPr>
        <w:spacing w:line="240" w:lineRule="auto"/>
        <w:jc w:val="both"/>
        <w:rPr>
          <w:rFonts w:ascii="Arial" w:hAnsi="Arial" w:cs="Arial"/>
          <w:sz w:val="20"/>
        </w:rPr>
      </w:pPr>
      <w:r>
        <w:rPr>
          <w:rFonts w:ascii="Arial" w:hAnsi="Arial" w:cs="Arial"/>
          <w:sz w:val="20"/>
        </w:rPr>
        <w:t>Bij sommige vragen zijn meerdere antwoorden mogelijk. Bij deze vragen staat aangegeven dat u meerdere vakjes kunt aankruisen.</w:t>
      </w:r>
    </w:p>
    <w:p w:rsidR="003D1DE2" w:rsidRDefault="003D1DE2">
      <w:pPr>
        <w:tabs>
          <w:tab w:val="left" w:pos="360"/>
          <w:tab w:val="left" w:pos="1800"/>
        </w:tabs>
        <w:spacing w:line="240" w:lineRule="auto"/>
        <w:rPr>
          <w:rFonts w:ascii="Arial" w:hAnsi="Arial" w:cs="Arial"/>
          <w:sz w:val="20"/>
        </w:rPr>
      </w:pPr>
    </w:p>
    <w:p w:rsidR="003D1DE2" w:rsidRDefault="003D1DE2">
      <w:pPr>
        <w:numPr>
          <w:ilvl w:val="0"/>
          <w:numId w:val="47"/>
        </w:numPr>
        <w:spacing w:line="240" w:lineRule="auto"/>
        <w:jc w:val="both"/>
        <w:rPr>
          <w:rFonts w:ascii="Arial" w:hAnsi="Arial" w:cs="Arial"/>
          <w:sz w:val="20"/>
        </w:rPr>
      </w:pPr>
      <w:r>
        <w:rPr>
          <w:rFonts w:ascii="Arial" w:hAnsi="Arial" w:cs="Arial"/>
          <w:sz w:val="20"/>
        </w:rPr>
        <w:t>Bij sommige vragen kunt u zelf een antwoord opschrijven. Wilt u dit met blokletters doen in het aangewezen vakje.</w:t>
      </w:r>
    </w:p>
    <w:p w:rsidR="003D1DE2" w:rsidRDefault="003D1DE2">
      <w:pPr>
        <w:pStyle w:val="Plattetekst31"/>
        <w:spacing w:line="300" w:lineRule="exact"/>
        <w:rPr>
          <w:rFonts w:cs="Arial"/>
        </w:rPr>
      </w:pPr>
    </w:p>
    <w:p w:rsidR="003D1DE2" w:rsidRDefault="003D1DE2">
      <w:pPr>
        <w:numPr>
          <w:ilvl w:val="0"/>
          <w:numId w:val="47"/>
        </w:numPr>
        <w:spacing w:line="240" w:lineRule="auto"/>
        <w:jc w:val="both"/>
        <w:rPr>
          <w:rFonts w:ascii="Arial" w:hAnsi="Arial" w:cs="Arial"/>
          <w:sz w:val="20"/>
        </w:rPr>
      </w:pPr>
      <w:r>
        <w:rPr>
          <w:rFonts w:ascii="Arial" w:hAnsi="Arial" w:cs="Arial"/>
          <w:sz w:val="20"/>
        </w:rPr>
        <w:t xml:space="preserve">Het kan zijn dat u sommige situaties of onderdelen van de zorg niet heeft meegemaakt. Beantwoord deze vraag dan met </w:t>
      </w:r>
      <w:r>
        <w:rPr>
          <w:rFonts w:ascii="Arial" w:hAnsi="Arial" w:cs="Arial"/>
          <w:i/>
          <w:sz w:val="20"/>
        </w:rPr>
        <w:t>‘niet van toepassing’</w:t>
      </w:r>
      <w:r>
        <w:rPr>
          <w:rFonts w:ascii="Arial" w:hAnsi="Arial" w:cs="Arial"/>
          <w:sz w:val="20"/>
        </w:rPr>
        <w:t xml:space="preserve">, </w:t>
      </w:r>
      <w:r>
        <w:rPr>
          <w:rFonts w:ascii="Arial" w:hAnsi="Arial" w:cs="Arial"/>
          <w:i/>
          <w:sz w:val="20"/>
        </w:rPr>
        <w:t>‘weet ik niet’</w:t>
      </w:r>
      <w:r>
        <w:rPr>
          <w:rFonts w:ascii="Arial" w:hAnsi="Arial" w:cs="Arial"/>
          <w:sz w:val="20"/>
        </w:rPr>
        <w:t>, of de bij de specifieke vraag behorende extra antwoordmogelijkheid.</w:t>
      </w:r>
    </w:p>
    <w:p w:rsidR="003D1DE2" w:rsidRDefault="003D1DE2">
      <w:pPr>
        <w:tabs>
          <w:tab w:val="left" w:pos="360"/>
          <w:tab w:val="left" w:pos="1800"/>
        </w:tabs>
        <w:spacing w:line="240" w:lineRule="auto"/>
        <w:rPr>
          <w:rFonts w:ascii="Arial" w:hAnsi="Arial" w:cs="Arial"/>
          <w:sz w:val="20"/>
        </w:rPr>
      </w:pPr>
    </w:p>
    <w:p w:rsidR="003D1DE2" w:rsidRDefault="003D1DE2">
      <w:pPr>
        <w:numPr>
          <w:ilvl w:val="0"/>
          <w:numId w:val="47"/>
        </w:numPr>
        <w:tabs>
          <w:tab w:val="left" w:pos="360"/>
          <w:tab w:val="left" w:pos="1800"/>
        </w:tabs>
        <w:spacing w:line="240" w:lineRule="auto"/>
        <w:jc w:val="both"/>
        <w:rPr>
          <w:rFonts w:ascii="Arial" w:hAnsi="Arial" w:cs="Arial"/>
          <w:sz w:val="20"/>
        </w:rPr>
      </w:pPr>
      <w:r>
        <w:rPr>
          <w:rFonts w:ascii="Arial" w:hAnsi="Arial" w:cs="Arial"/>
          <w:sz w:val="20"/>
        </w:rPr>
        <w:t>Soms wordt u gevraagd om enkele vragen in deze vragenlijst over te slaan. U ziet dan een pijltje met een opmerking. Deze opmerking geeft aan welke vraag u daarna moet beantwoorden. Dit ziet er als volgt uit:</w:t>
      </w:r>
    </w:p>
    <w:p w:rsidR="003D1DE2" w:rsidRDefault="003D1DE2">
      <w:pPr>
        <w:pStyle w:val="Plattetekst31"/>
        <w:spacing w:line="300" w:lineRule="exact"/>
        <w:rPr>
          <w:rFonts w:cs="Arial"/>
        </w:rPr>
      </w:pPr>
    </w:p>
    <w:p w:rsidR="003D1DE2" w:rsidRDefault="003D1DE2">
      <w:pPr>
        <w:tabs>
          <w:tab w:val="left" w:pos="994"/>
        </w:tabs>
        <w:spacing w:after="120" w:line="240" w:lineRule="auto"/>
        <w:ind w:left="360"/>
        <w:rPr>
          <w:rFonts w:ascii="Arial" w:hAnsi="Arial" w:cs="Arial"/>
          <w:b/>
          <w:i/>
          <w:sz w:val="20"/>
        </w:rPr>
      </w:pPr>
      <w:r>
        <w:rPr>
          <w:rFonts w:ascii="Arial" w:hAnsi="Arial" w:cs="Arial"/>
          <w:sz w:val="20"/>
        </w:rPr>
        <w:tab/>
      </w:r>
      <w:r>
        <w:rPr>
          <w:rFonts w:ascii="Arial" w:hAnsi="Arial" w:cs="Arial"/>
          <w:sz w:val="20"/>
        </w:rPr>
        <w:tab/>
      </w:r>
      <w:r>
        <w:rPr>
          <w:rFonts w:ascii="Wingdings" w:hAnsi="Wingdings"/>
          <w:sz w:val="20"/>
        </w:rPr>
        <w:t></w:t>
      </w:r>
      <w:r>
        <w:rPr>
          <w:rFonts w:ascii="Arial" w:hAnsi="Arial" w:cs="Arial"/>
          <w:sz w:val="20"/>
        </w:rPr>
        <w:tab/>
        <w:t xml:space="preserve">Nee </w:t>
      </w:r>
      <w:r>
        <w:rPr>
          <w:rFonts w:ascii="Wingdings" w:hAnsi="Wingdings"/>
          <w:b/>
          <w:bCs/>
          <w:sz w:val="20"/>
        </w:rPr>
        <w:t></w:t>
      </w:r>
      <w:r>
        <w:rPr>
          <w:rFonts w:ascii="Arial" w:hAnsi="Arial" w:cs="Arial"/>
          <w:b/>
          <w:sz w:val="20"/>
        </w:rPr>
        <w:t xml:space="preserve"> </w:t>
      </w:r>
      <w:r>
        <w:rPr>
          <w:rFonts w:ascii="Arial" w:hAnsi="Arial" w:cs="Arial"/>
          <w:b/>
          <w:i/>
          <w:sz w:val="20"/>
        </w:rPr>
        <w:t>Ga door naar vraag 3</w:t>
      </w:r>
    </w:p>
    <w:p w:rsidR="003D1DE2" w:rsidRDefault="003D1DE2">
      <w:pPr>
        <w:spacing w:line="240" w:lineRule="auto"/>
        <w:ind w:left="397" w:firstLine="708"/>
        <w:rPr>
          <w:rFonts w:ascii="Arial" w:hAnsi="Arial" w:cs="Arial"/>
          <w:sz w:val="20"/>
        </w:rPr>
      </w:pPr>
      <w:r>
        <w:rPr>
          <w:rFonts w:ascii="Arial" w:eastAsia="Arial Unicode MS" w:hAnsi="Arial" w:cs="Arial"/>
          <w:sz w:val="20"/>
        </w:rPr>
        <w:t xml:space="preserve"> </w:t>
      </w:r>
      <w:r>
        <w:rPr>
          <w:rFonts w:ascii="Wingdings" w:hAnsi="Wingdings"/>
          <w:sz w:val="20"/>
        </w:rPr>
        <w:t></w:t>
      </w:r>
      <w:r>
        <w:rPr>
          <w:rFonts w:ascii="Arial" w:hAnsi="Arial" w:cs="Arial"/>
          <w:sz w:val="20"/>
        </w:rPr>
        <w:tab/>
        <w:t>Ja</w:t>
      </w:r>
    </w:p>
    <w:p w:rsidR="003D1DE2" w:rsidRDefault="003D1DE2">
      <w:pPr>
        <w:spacing w:line="240" w:lineRule="auto"/>
        <w:ind w:left="708" w:firstLine="708"/>
        <w:rPr>
          <w:rFonts w:ascii="Arial" w:hAnsi="Arial" w:cs="Arial"/>
          <w:b/>
          <w:sz w:val="20"/>
        </w:rPr>
      </w:pPr>
    </w:p>
    <w:p w:rsidR="003D1DE2" w:rsidRDefault="003D1DE2">
      <w:pPr>
        <w:numPr>
          <w:ilvl w:val="0"/>
          <w:numId w:val="22"/>
        </w:numPr>
        <w:spacing w:line="240" w:lineRule="auto"/>
        <w:rPr>
          <w:rFonts w:ascii="Arial" w:hAnsi="Arial" w:cs="Arial"/>
          <w:sz w:val="20"/>
        </w:rPr>
      </w:pPr>
      <w:r>
        <w:rPr>
          <w:rFonts w:ascii="Arial" w:hAnsi="Arial" w:cs="Arial"/>
          <w:sz w:val="20"/>
        </w:rPr>
        <w:t>Heeft u een antwoord ingevuld, maar wilt u dat later veranderen? Zet het verkeerd ingevulde hokje dan tussen haakjes en kruis een ander antwoord aan, op de volgende manier:</w:t>
      </w:r>
    </w:p>
    <w:p w:rsidR="003D1DE2" w:rsidRDefault="003D1DE2">
      <w:pPr>
        <w:spacing w:line="240" w:lineRule="auto"/>
        <w:rPr>
          <w:rFonts w:ascii="Arial" w:hAnsi="Arial" w:cs="Arial"/>
          <w:sz w:val="20"/>
        </w:rPr>
      </w:pPr>
      <w:r>
        <w:rPr>
          <w:rFonts w:ascii="Arial" w:hAnsi="Arial" w:cs="Arial"/>
          <w:sz w:val="20"/>
        </w:rPr>
        <w:tab/>
      </w:r>
      <w:r>
        <w:rPr>
          <w:rFonts w:ascii="Arial" w:hAnsi="Arial" w:cs="Arial"/>
          <w:sz w:val="20"/>
        </w:rPr>
        <w:tab/>
      </w:r>
      <w:r>
        <w:rPr>
          <w:rFonts w:ascii="Wingdings" w:hAnsi="Wingdings"/>
          <w:sz w:val="20"/>
        </w:rPr>
        <w:t></w:t>
      </w:r>
      <w:r>
        <w:rPr>
          <w:rFonts w:ascii="Arial" w:hAnsi="Arial" w:cs="Arial"/>
          <w:sz w:val="20"/>
        </w:rPr>
        <w:tab/>
        <w:t>Nee</w:t>
      </w:r>
    </w:p>
    <w:p w:rsidR="003D1DE2" w:rsidRDefault="003D1DE2">
      <w:pPr>
        <w:spacing w:line="240" w:lineRule="auto"/>
        <w:rPr>
          <w:rFonts w:ascii="Arial" w:hAnsi="Arial" w:cs="Arial"/>
          <w:sz w:val="20"/>
        </w:rPr>
      </w:pPr>
      <w:r>
        <w:rPr>
          <w:rFonts w:ascii="Arial" w:hAnsi="Arial" w:cs="Arial"/>
          <w:sz w:val="20"/>
        </w:rPr>
        <w:t xml:space="preserve">              (</w:t>
      </w:r>
      <w:r>
        <w:rPr>
          <w:rFonts w:ascii="Wingdings" w:hAnsi="Wingdings"/>
          <w:sz w:val="20"/>
        </w:rPr>
        <w:t></w:t>
      </w:r>
      <w:r>
        <w:rPr>
          <w:rFonts w:ascii="Arial" w:hAnsi="Arial" w:cs="Arial"/>
          <w:sz w:val="20"/>
        </w:rPr>
        <w:t>)</w:t>
      </w:r>
      <w:r>
        <w:rPr>
          <w:rFonts w:ascii="Arial" w:hAnsi="Arial" w:cs="Arial"/>
          <w:sz w:val="20"/>
        </w:rPr>
        <w:tab/>
        <w:t>Ja</w:t>
      </w:r>
    </w:p>
    <w:p w:rsidR="003D1DE2" w:rsidRDefault="003D1DE2">
      <w:pPr>
        <w:pStyle w:val="Plattetekst31"/>
        <w:rPr>
          <w:rFonts w:cs="Arial"/>
          <w:u w:val="single"/>
        </w:rPr>
      </w:pPr>
    </w:p>
    <w:p w:rsidR="003D1DE2" w:rsidRDefault="003D1DE2">
      <w:pPr>
        <w:numPr>
          <w:ilvl w:val="0"/>
          <w:numId w:val="22"/>
        </w:numPr>
        <w:spacing w:line="240" w:lineRule="auto"/>
        <w:rPr>
          <w:rFonts w:ascii="Arial" w:hAnsi="Arial" w:cs="Arial"/>
          <w:sz w:val="20"/>
        </w:rPr>
      </w:pPr>
      <w:r>
        <w:rPr>
          <w:rFonts w:ascii="Arial" w:hAnsi="Arial" w:cs="Arial"/>
          <w:sz w:val="20"/>
        </w:rPr>
        <w:t>In de vragenlijst vindt u woorden met een *. Deze woorden zijn opgenomen in de Verklarende Woordenlijst op de laatste pagina van de vragenlijst.</w:t>
      </w:r>
    </w:p>
    <w:p w:rsidR="003D1DE2" w:rsidRDefault="003D1DE2">
      <w:pPr>
        <w:pageBreakBefore/>
      </w:pPr>
    </w:p>
    <w:p w:rsidR="003D1DE2" w:rsidRDefault="003D1DE2">
      <w:pPr>
        <w:sectPr w:rsidR="003D1DE2">
          <w:footerReference w:type="even" r:id="rId14"/>
          <w:footerReference w:type="default" r:id="rId15"/>
          <w:headerReference w:type="first" r:id="rId16"/>
          <w:footerReference w:type="first" r:id="rId17"/>
          <w:pgSz w:w="11906" w:h="16838"/>
          <w:pgMar w:top="955" w:right="1418" w:bottom="1079" w:left="1418" w:header="708" w:footer="709" w:gutter="0"/>
          <w:pgNumType w:start="1"/>
          <w:cols w:space="708"/>
          <w:titlePg/>
          <w:docGrid w:linePitch="360"/>
        </w:sect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INTRODUCTIE</w:t>
      </w:r>
    </w:p>
    <w:p w:rsidR="003D1DE2" w:rsidRDefault="003D1DE2" w:rsidP="003D1DE2">
      <w:pPr>
        <w:numPr>
          <w:ilvl w:val="0"/>
          <w:numId w:val="41"/>
        </w:numPr>
        <w:spacing w:before="120" w:line="300" w:lineRule="atLeast"/>
        <w:ind w:left="363"/>
        <w:rPr>
          <w:rFonts w:ascii="Arial" w:hAnsi="Arial"/>
          <w:b/>
        </w:rPr>
      </w:pPr>
      <w:r>
        <w:rPr>
          <w:rFonts w:ascii="Arial" w:hAnsi="Arial"/>
          <w:b/>
        </w:rPr>
        <w:t xml:space="preserve">Heeft u </w:t>
      </w:r>
      <w:r>
        <w:rPr>
          <w:rFonts w:ascii="Arial" w:hAnsi="Arial"/>
          <w:b/>
          <w:bCs/>
        </w:rPr>
        <w:t xml:space="preserve">de afgelopen 3 maanden gehemodialyseerd in het dialysecentrum </w:t>
      </w:r>
      <w:r>
        <w:rPr>
          <w:rFonts w:ascii="Arial" w:hAnsi="Arial"/>
          <w:b/>
          <w:bCs/>
          <w:shd w:val="clear" w:color="auto" w:fill="C0C0C0"/>
        </w:rPr>
        <w:t>[naam]</w:t>
      </w:r>
      <w:r>
        <w:rPr>
          <w:rFonts w:ascii="Arial" w:hAnsi="Arial"/>
          <w:b/>
        </w:rPr>
        <w:t>?</w:t>
      </w:r>
    </w:p>
    <w:p w:rsidR="003D1DE2" w:rsidRDefault="003D1DE2">
      <w:pPr>
        <w:tabs>
          <w:tab w:val="left" w:pos="720"/>
        </w:tabs>
        <w:spacing w:line="300" w:lineRule="atLeast"/>
        <w:ind w:left="360"/>
        <w:rPr>
          <w:rFonts w:ascii="Arial" w:hAnsi="Arial"/>
          <w:b/>
          <w:i/>
        </w:rPr>
      </w:pPr>
      <w:r>
        <w:rPr>
          <w:rFonts w:ascii="Wingdings" w:hAnsi="Wingdings"/>
        </w:rPr>
        <w:t></w:t>
      </w:r>
      <w:r w:rsidR="00645882">
        <w:rPr>
          <w:rFonts w:ascii="Arial" w:hAnsi="Arial"/>
        </w:rPr>
        <w:tab/>
        <w:t>ja</w:t>
      </w:r>
      <w:r>
        <w:rPr>
          <w:rFonts w:ascii="Arial" w:hAnsi="Arial"/>
        </w:rPr>
        <w:t xml:space="preserve"> </w:t>
      </w:r>
      <w:r w:rsidR="00645882" w:rsidRPr="00645882">
        <w:rPr>
          <w:rFonts w:ascii="Arial" w:hAnsi="Arial"/>
        </w:rPr>
        <w:sym w:font="Wingdings" w:char="F0E0"/>
      </w:r>
      <w:r w:rsidR="00645882">
        <w:rPr>
          <w:rFonts w:ascii="Arial" w:hAnsi="Arial"/>
        </w:rPr>
        <w:t xml:space="preserve"> </w:t>
      </w:r>
      <w:r>
        <w:rPr>
          <w:rFonts w:ascii="Arial" w:hAnsi="Arial"/>
          <w:b/>
          <w:i/>
        </w:rPr>
        <w:t xml:space="preserve">ga </w:t>
      </w:r>
      <w:r w:rsidR="00645882">
        <w:rPr>
          <w:rFonts w:ascii="Arial" w:hAnsi="Arial"/>
          <w:b/>
          <w:i/>
        </w:rPr>
        <w:t xml:space="preserve">door </w:t>
      </w:r>
      <w:r w:rsidR="009422BA">
        <w:rPr>
          <w:rFonts w:ascii="Arial" w:hAnsi="Arial"/>
          <w:b/>
          <w:i/>
        </w:rPr>
        <w:t xml:space="preserve">naar </w:t>
      </w:r>
      <w:r>
        <w:rPr>
          <w:rFonts w:ascii="Arial" w:hAnsi="Arial"/>
          <w:b/>
          <w:i/>
        </w:rPr>
        <w:t>vraag 2</w:t>
      </w:r>
    </w:p>
    <w:p w:rsidR="003D1DE2" w:rsidRDefault="003D1DE2" w:rsidP="003D1DE2">
      <w:pPr>
        <w:numPr>
          <w:ilvl w:val="0"/>
          <w:numId w:val="24"/>
        </w:numPr>
        <w:tabs>
          <w:tab w:val="left" w:pos="720"/>
        </w:tabs>
        <w:spacing w:line="300" w:lineRule="atLeast"/>
        <w:ind w:hanging="832"/>
        <w:rPr>
          <w:rFonts w:ascii="Arial" w:hAnsi="Arial" w:cs="Arial"/>
          <w:b/>
          <w:i/>
        </w:rPr>
      </w:pPr>
      <w:r>
        <w:rPr>
          <w:rFonts w:ascii="Arial" w:hAnsi="Arial"/>
          <w:iCs/>
        </w:rPr>
        <w:t>nee</w:t>
      </w:r>
      <w:r>
        <w:rPr>
          <w:rFonts w:ascii="Arial" w:hAnsi="Arial"/>
        </w:rPr>
        <w:t xml:space="preserve">, </w:t>
      </w:r>
      <w:r>
        <w:rPr>
          <w:rFonts w:ascii="Arial" w:hAnsi="Arial" w:cs="Arial"/>
          <w:b/>
          <w:i/>
        </w:rPr>
        <w:t>deze vragenlijst is niet op u van toepassing. Wilt u zo vriendelijk zijn hem terug te sturen in de bijgevoegde envelop? Een postzegel is niet nodig.</w:t>
      </w:r>
    </w:p>
    <w:p w:rsidR="003D1DE2" w:rsidRDefault="003D1DE2">
      <w:pPr>
        <w:spacing w:line="300" w:lineRule="atLeast"/>
        <w:rPr>
          <w:rFonts w:ascii="Arial" w:hAnsi="Arial"/>
        </w:rPr>
      </w:pPr>
    </w:p>
    <w:p w:rsidR="003D1DE2" w:rsidRDefault="003D1DE2">
      <w:pPr>
        <w:numPr>
          <w:ilvl w:val="0"/>
          <w:numId w:val="41"/>
        </w:numPr>
        <w:tabs>
          <w:tab w:val="left" w:pos="720"/>
        </w:tabs>
        <w:spacing w:line="300" w:lineRule="atLeast"/>
        <w:rPr>
          <w:rFonts w:ascii="Arial" w:hAnsi="Arial"/>
          <w:b/>
          <w:iCs/>
        </w:rPr>
      </w:pPr>
      <w:r>
        <w:rPr>
          <w:rFonts w:ascii="Arial" w:hAnsi="Arial"/>
          <w:b/>
          <w:iCs/>
        </w:rPr>
        <w:t>Hoe dialyseert u?</w:t>
      </w:r>
    </w:p>
    <w:p w:rsidR="003D1DE2" w:rsidRDefault="003D1DE2">
      <w:pPr>
        <w:numPr>
          <w:ilvl w:val="0"/>
          <w:numId w:val="30"/>
        </w:numPr>
        <w:spacing w:line="300" w:lineRule="atLeast"/>
        <w:rPr>
          <w:rFonts w:ascii="Arial" w:hAnsi="Arial"/>
        </w:rPr>
      </w:pPr>
      <w:r>
        <w:rPr>
          <w:rFonts w:ascii="Arial" w:hAnsi="Arial"/>
        </w:rPr>
        <w:t>hemodialyse in het centrum overdag</w:t>
      </w:r>
    </w:p>
    <w:p w:rsidR="003D1DE2" w:rsidRDefault="003D1DE2">
      <w:pPr>
        <w:numPr>
          <w:ilvl w:val="0"/>
          <w:numId w:val="30"/>
        </w:numPr>
        <w:spacing w:line="300" w:lineRule="atLeast"/>
        <w:rPr>
          <w:rFonts w:ascii="Arial" w:hAnsi="Arial"/>
        </w:rPr>
      </w:pPr>
      <w:r>
        <w:rPr>
          <w:rFonts w:ascii="Arial" w:hAnsi="Arial"/>
        </w:rPr>
        <w:t>hemodialyse in het centrum ‘s avonds</w:t>
      </w:r>
    </w:p>
    <w:p w:rsidR="003D1DE2" w:rsidRDefault="003D1DE2">
      <w:pPr>
        <w:numPr>
          <w:ilvl w:val="0"/>
          <w:numId w:val="30"/>
        </w:numPr>
        <w:spacing w:line="300" w:lineRule="atLeast"/>
        <w:rPr>
          <w:rFonts w:ascii="Arial" w:hAnsi="Arial"/>
        </w:rPr>
      </w:pPr>
      <w:r>
        <w:rPr>
          <w:rFonts w:ascii="Arial" w:hAnsi="Arial"/>
        </w:rPr>
        <w:t>hemodialyse in het centrum ‘s nachts</w:t>
      </w: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NEFROLOOG</w:t>
      </w:r>
    </w:p>
    <w:p w:rsidR="003D1DE2" w:rsidRDefault="003D1DE2">
      <w:pPr>
        <w:pStyle w:val="Koptekst"/>
        <w:tabs>
          <w:tab w:val="clear" w:pos="4536"/>
          <w:tab w:val="clear" w:pos="9072"/>
        </w:tabs>
        <w:spacing w:line="300" w:lineRule="atLeast"/>
        <w:rPr>
          <w:rFonts w:ascii="Arial" w:hAnsi="Arial"/>
          <w:iCs/>
        </w:rPr>
      </w:pPr>
      <w:r>
        <w:rPr>
          <w:rFonts w:ascii="Arial" w:hAnsi="Arial"/>
          <w:iCs/>
        </w:rPr>
        <w:t xml:space="preserve">De volgende vragen gaan over uw ervaringen met uw nefroloog uit het dialysecentrum in de afgelopen 12 maanden. </w:t>
      </w:r>
    </w:p>
    <w:p w:rsidR="003D1DE2" w:rsidRDefault="003D1DE2">
      <w:pPr>
        <w:pStyle w:val="Koptekst"/>
        <w:tabs>
          <w:tab w:val="clear" w:pos="4536"/>
          <w:tab w:val="clear" w:pos="9072"/>
        </w:tabs>
        <w:spacing w:line="300" w:lineRule="atLeast"/>
        <w:rPr>
          <w:rFonts w:ascii="Arial" w:hAnsi="Arial"/>
          <w:iCs/>
        </w:rPr>
      </w:pPr>
    </w:p>
    <w:p w:rsidR="003D1DE2" w:rsidRDefault="003D1DE2">
      <w:pPr>
        <w:numPr>
          <w:ilvl w:val="0"/>
          <w:numId w:val="41"/>
        </w:numPr>
        <w:spacing w:line="300" w:lineRule="atLeast"/>
        <w:rPr>
          <w:rFonts w:ascii="Arial" w:hAnsi="Arial"/>
          <w:b/>
        </w:rPr>
      </w:pPr>
      <w:r>
        <w:rPr>
          <w:rFonts w:ascii="Arial" w:hAnsi="Arial"/>
          <w:b/>
        </w:rPr>
        <w:t xml:space="preserve">Legt uw nefroloog u dingen op een begrijpelijke manier uit? </w:t>
      </w:r>
    </w:p>
    <w:p w:rsidR="00BB733E" w:rsidRDefault="00BB733E" w:rsidP="00BB733E">
      <w:pPr>
        <w:numPr>
          <w:ilvl w:val="0"/>
          <w:numId w:val="44"/>
        </w:numPr>
        <w:spacing w:line="300" w:lineRule="atLeast"/>
        <w:rPr>
          <w:rFonts w:ascii="Arial" w:hAnsi="Arial"/>
        </w:rPr>
      </w:pPr>
      <w:r>
        <w:rPr>
          <w:rFonts w:ascii="Arial" w:hAnsi="Arial"/>
        </w:rPr>
        <w:t>nooit</w:t>
      </w:r>
    </w:p>
    <w:p w:rsidR="00BB733E" w:rsidRDefault="00BB733E" w:rsidP="00BB733E">
      <w:pPr>
        <w:numPr>
          <w:ilvl w:val="0"/>
          <w:numId w:val="44"/>
        </w:numPr>
        <w:spacing w:line="300" w:lineRule="atLeast"/>
        <w:rPr>
          <w:rFonts w:ascii="Arial" w:hAnsi="Arial"/>
        </w:rPr>
      </w:pPr>
      <w:r>
        <w:rPr>
          <w:rFonts w:ascii="Arial" w:hAnsi="Arial"/>
        </w:rPr>
        <w:t>soms</w:t>
      </w:r>
    </w:p>
    <w:p w:rsidR="00BB733E" w:rsidRDefault="00BB733E" w:rsidP="00BB733E">
      <w:pPr>
        <w:numPr>
          <w:ilvl w:val="0"/>
          <w:numId w:val="44"/>
        </w:numPr>
        <w:spacing w:line="300" w:lineRule="atLeast"/>
        <w:rPr>
          <w:rFonts w:ascii="Arial" w:hAnsi="Arial"/>
        </w:rPr>
      </w:pPr>
      <w:r>
        <w:rPr>
          <w:rFonts w:ascii="Arial" w:hAnsi="Arial"/>
        </w:rPr>
        <w:t>meestal</w:t>
      </w:r>
    </w:p>
    <w:p w:rsidR="00BB733E" w:rsidRDefault="00BB733E" w:rsidP="00BB733E">
      <w:pPr>
        <w:numPr>
          <w:ilvl w:val="0"/>
          <w:numId w:val="44"/>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b/>
        </w:rPr>
      </w:pPr>
      <w:r>
        <w:rPr>
          <w:rFonts w:ascii="Arial" w:hAnsi="Arial"/>
          <w:b/>
        </w:rPr>
        <w:t xml:space="preserve">Geven uw nefroloog en andere zorgverleners* u tegenstrijdige informatie? </w:t>
      </w:r>
    </w:p>
    <w:p w:rsidR="00BB733E" w:rsidRDefault="00BB733E" w:rsidP="00BB733E">
      <w:pPr>
        <w:numPr>
          <w:ilvl w:val="0"/>
          <w:numId w:val="44"/>
        </w:numPr>
        <w:spacing w:line="300" w:lineRule="atLeast"/>
        <w:rPr>
          <w:rFonts w:ascii="Arial" w:hAnsi="Arial"/>
        </w:rPr>
      </w:pPr>
      <w:r>
        <w:rPr>
          <w:rFonts w:ascii="Arial" w:hAnsi="Arial"/>
        </w:rPr>
        <w:t>nooit</w:t>
      </w:r>
    </w:p>
    <w:p w:rsidR="00BB733E" w:rsidRDefault="00BB733E" w:rsidP="00BB733E">
      <w:pPr>
        <w:numPr>
          <w:ilvl w:val="0"/>
          <w:numId w:val="44"/>
        </w:numPr>
        <w:spacing w:line="300" w:lineRule="atLeast"/>
        <w:rPr>
          <w:rFonts w:ascii="Arial" w:hAnsi="Arial"/>
        </w:rPr>
      </w:pPr>
      <w:r>
        <w:rPr>
          <w:rFonts w:ascii="Arial" w:hAnsi="Arial"/>
        </w:rPr>
        <w:t>soms</w:t>
      </w:r>
    </w:p>
    <w:p w:rsidR="00BB733E" w:rsidRDefault="00BB733E" w:rsidP="00BB733E">
      <w:pPr>
        <w:numPr>
          <w:ilvl w:val="0"/>
          <w:numId w:val="44"/>
        </w:numPr>
        <w:spacing w:line="300" w:lineRule="atLeast"/>
        <w:rPr>
          <w:rFonts w:ascii="Arial" w:hAnsi="Arial"/>
        </w:rPr>
      </w:pPr>
      <w:r>
        <w:rPr>
          <w:rFonts w:ascii="Arial" w:hAnsi="Arial"/>
        </w:rPr>
        <w:t>meestal</w:t>
      </w:r>
    </w:p>
    <w:p w:rsidR="00BB733E" w:rsidRDefault="00BB733E" w:rsidP="00BB733E">
      <w:pPr>
        <w:numPr>
          <w:ilvl w:val="0"/>
          <w:numId w:val="44"/>
        </w:numPr>
        <w:spacing w:line="300" w:lineRule="atLeast"/>
        <w:rPr>
          <w:rFonts w:ascii="Arial" w:hAnsi="Arial"/>
        </w:rPr>
      </w:pPr>
      <w:r>
        <w:rPr>
          <w:rFonts w:ascii="Arial" w:hAnsi="Arial"/>
        </w:rPr>
        <w:t>altijd</w:t>
      </w:r>
    </w:p>
    <w:p w:rsidR="003D1DE2" w:rsidRDefault="003D1DE2">
      <w:pPr>
        <w:spacing w:line="300" w:lineRule="atLeast"/>
        <w:ind w:left="360"/>
        <w:rPr>
          <w:rFonts w:ascii="Arial" w:hAnsi="Arial"/>
        </w:rPr>
      </w:pPr>
    </w:p>
    <w:p w:rsidR="003D1DE2" w:rsidRDefault="003D1DE2">
      <w:pPr>
        <w:numPr>
          <w:ilvl w:val="0"/>
          <w:numId w:val="41"/>
        </w:numPr>
        <w:rPr>
          <w:rFonts w:ascii="Arial" w:hAnsi="Arial" w:cs="Arial"/>
          <w:b/>
        </w:rPr>
      </w:pPr>
      <w:r>
        <w:rPr>
          <w:rFonts w:ascii="Arial" w:hAnsi="Arial" w:cs="Arial"/>
          <w:b/>
        </w:rPr>
        <w:t>Luistert uw nefroloog aandachtig naar u?</w:t>
      </w:r>
    </w:p>
    <w:p w:rsidR="003D1DE2" w:rsidRDefault="003D1DE2">
      <w:pPr>
        <w:numPr>
          <w:ilvl w:val="0"/>
          <w:numId w:val="44"/>
        </w:numPr>
        <w:spacing w:line="300" w:lineRule="atLeast"/>
        <w:rPr>
          <w:rFonts w:ascii="Arial" w:hAnsi="Arial"/>
        </w:rPr>
      </w:pPr>
      <w:r>
        <w:rPr>
          <w:rFonts w:ascii="Arial" w:hAnsi="Arial"/>
        </w:rPr>
        <w:t>nooit</w:t>
      </w:r>
    </w:p>
    <w:p w:rsidR="003D1DE2" w:rsidRDefault="003D1DE2">
      <w:pPr>
        <w:numPr>
          <w:ilvl w:val="0"/>
          <w:numId w:val="44"/>
        </w:numPr>
        <w:spacing w:line="300" w:lineRule="atLeast"/>
        <w:rPr>
          <w:rFonts w:ascii="Arial" w:hAnsi="Arial"/>
        </w:rPr>
      </w:pPr>
      <w:r>
        <w:rPr>
          <w:rFonts w:ascii="Arial" w:hAnsi="Arial"/>
        </w:rPr>
        <w:t>soms</w:t>
      </w:r>
    </w:p>
    <w:p w:rsidR="003D1DE2" w:rsidRDefault="003D1DE2">
      <w:pPr>
        <w:numPr>
          <w:ilvl w:val="0"/>
          <w:numId w:val="44"/>
        </w:numPr>
        <w:spacing w:line="300" w:lineRule="atLeast"/>
        <w:rPr>
          <w:rFonts w:ascii="Arial" w:hAnsi="Arial"/>
        </w:rPr>
      </w:pPr>
      <w:r>
        <w:rPr>
          <w:rFonts w:ascii="Arial" w:hAnsi="Arial"/>
        </w:rPr>
        <w:t>meestal</w:t>
      </w:r>
    </w:p>
    <w:p w:rsidR="003D1DE2" w:rsidRDefault="003D1DE2">
      <w:pPr>
        <w:numPr>
          <w:ilvl w:val="0"/>
          <w:numId w:val="44"/>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numPr>
          <w:ilvl w:val="0"/>
          <w:numId w:val="41"/>
        </w:numPr>
        <w:rPr>
          <w:rFonts w:ascii="Arial" w:hAnsi="Arial" w:cs="Arial"/>
          <w:b/>
        </w:rPr>
      </w:pPr>
      <w:r>
        <w:rPr>
          <w:rFonts w:ascii="Arial" w:hAnsi="Arial" w:cs="Arial"/>
          <w:b/>
        </w:rPr>
        <w:t>Neemt uw nefroloog u serieus?</w:t>
      </w:r>
    </w:p>
    <w:p w:rsidR="003D1DE2" w:rsidRDefault="003D1DE2">
      <w:pPr>
        <w:numPr>
          <w:ilvl w:val="0"/>
          <w:numId w:val="6"/>
        </w:numPr>
        <w:spacing w:line="300" w:lineRule="atLeast"/>
        <w:rPr>
          <w:rFonts w:ascii="Arial" w:hAnsi="Arial"/>
        </w:rPr>
      </w:pPr>
      <w:r>
        <w:rPr>
          <w:rFonts w:ascii="Arial" w:hAnsi="Arial"/>
        </w:rPr>
        <w:t>nooit</w:t>
      </w:r>
    </w:p>
    <w:p w:rsidR="003D1DE2" w:rsidRDefault="003D1DE2">
      <w:pPr>
        <w:numPr>
          <w:ilvl w:val="0"/>
          <w:numId w:val="6"/>
        </w:numPr>
        <w:spacing w:line="300" w:lineRule="atLeast"/>
        <w:rPr>
          <w:rFonts w:ascii="Arial" w:hAnsi="Arial"/>
        </w:rPr>
      </w:pPr>
      <w:r>
        <w:rPr>
          <w:rFonts w:ascii="Arial" w:hAnsi="Arial"/>
        </w:rPr>
        <w:t>soms</w:t>
      </w:r>
    </w:p>
    <w:p w:rsidR="003D1DE2" w:rsidRDefault="003D1DE2">
      <w:pPr>
        <w:numPr>
          <w:ilvl w:val="0"/>
          <w:numId w:val="6"/>
        </w:numPr>
        <w:spacing w:line="300" w:lineRule="atLeast"/>
        <w:rPr>
          <w:rFonts w:ascii="Arial" w:hAnsi="Arial"/>
        </w:rPr>
      </w:pPr>
      <w:r>
        <w:rPr>
          <w:rFonts w:ascii="Arial" w:hAnsi="Arial"/>
        </w:rPr>
        <w:t>meestal</w:t>
      </w:r>
    </w:p>
    <w:p w:rsidR="003D1DE2" w:rsidRDefault="003D1DE2">
      <w:pPr>
        <w:numPr>
          <w:ilvl w:val="0"/>
          <w:numId w:val="6"/>
        </w:numPr>
        <w:spacing w:line="300" w:lineRule="atLeast"/>
        <w:rPr>
          <w:rFonts w:ascii="Arial" w:hAnsi="Arial"/>
        </w:rPr>
      </w:pPr>
      <w:r>
        <w:rPr>
          <w:rFonts w:ascii="Arial" w:hAnsi="Arial"/>
        </w:rPr>
        <w:t>altijd</w:t>
      </w:r>
    </w:p>
    <w:p w:rsidR="003D1DE2" w:rsidRDefault="003D1DE2">
      <w:pPr>
        <w:spacing w:line="300" w:lineRule="atLeast"/>
        <w:ind w:left="397"/>
        <w:rPr>
          <w:rFonts w:ascii="Arial" w:hAnsi="Arial"/>
        </w:rPr>
      </w:pPr>
    </w:p>
    <w:p w:rsidR="003D1DE2" w:rsidRDefault="003D1DE2">
      <w:pPr>
        <w:numPr>
          <w:ilvl w:val="0"/>
          <w:numId w:val="41"/>
        </w:numPr>
        <w:spacing w:line="300" w:lineRule="atLeast"/>
        <w:rPr>
          <w:rFonts w:ascii="Arial" w:hAnsi="Arial" w:cs="Arial"/>
          <w:b/>
        </w:rPr>
      </w:pPr>
      <w:r>
        <w:rPr>
          <w:rFonts w:ascii="Arial" w:hAnsi="Arial" w:cs="Arial"/>
          <w:b/>
        </w:rPr>
        <w:t>Is uw nefroloog beleefd tegen u?</w:t>
      </w:r>
    </w:p>
    <w:p w:rsidR="003D1DE2" w:rsidRDefault="003D1DE2">
      <w:pPr>
        <w:numPr>
          <w:ilvl w:val="0"/>
          <w:numId w:val="48"/>
        </w:numPr>
        <w:spacing w:line="300" w:lineRule="atLeast"/>
        <w:rPr>
          <w:rFonts w:ascii="Arial" w:hAnsi="Arial"/>
        </w:rPr>
      </w:pPr>
      <w:r>
        <w:rPr>
          <w:rFonts w:ascii="Arial" w:hAnsi="Arial"/>
        </w:rPr>
        <w:t>nooit</w:t>
      </w:r>
    </w:p>
    <w:p w:rsidR="003D1DE2" w:rsidRDefault="003D1DE2">
      <w:pPr>
        <w:numPr>
          <w:ilvl w:val="0"/>
          <w:numId w:val="48"/>
        </w:numPr>
        <w:spacing w:line="300" w:lineRule="atLeast"/>
        <w:rPr>
          <w:rFonts w:ascii="Arial" w:hAnsi="Arial"/>
        </w:rPr>
      </w:pPr>
      <w:r>
        <w:rPr>
          <w:rFonts w:ascii="Arial" w:hAnsi="Arial"/>
        </w:rPr>
        <w:t>soms</w:t>
      </w:r>
    </w:p>
    <w:p w:rsidR="003D1DE2" w:rsidRDefault="003D1DE2">
      <w:pPr>
        <w:numPr>
          <w:ilvl w:val="0"/>
          <w:numId w:val="48"/>
        </w:numPr>
        <w:spacing w:line="300" w:lineRule="atLeast"/>
        <w:rPr>
          <w:rFonts w:ascii="Arial" w:hAnsi="Arial"/>
        </w:rPr>
      </w:pPr>
      <w:r>
        <w:rPr>
          <w:rFonts w:ascii="Arial" w:hAnsi="Arial"/>
        </w:rPr>
        <w:t>meestal</w:t>
      </w:r>
    </w:p>
    <w:p w:rsidR="003D1DE2" w:rsidRDefault="003D1DE2">
      <w:pPr>
        <w:numPr>
          <w:ilvl w:val="0"/>
          <w:numId w:val="48"/>
        </w:numPr>
        <w:spacing w:line="300" w:lineRule="atLeast"/>
        <w:rPr>
          <w:rFonts w:ascii="Arial" w:hAnsi="Arial"/>
        </w:rPr>
      </w:pPr>
      <w:r>
        <w:rPr>
          <w:rFonts w:ascii="Arial" w:hAnsi="Arial"/>
        </w:rPr>
        <w:t>altijd</w:t>
      </w:r>
    </w:p>
    <w:p w:rsidR="003D1DE2" w:rsidRDefault="003D1DE2">
      <w:pPr>
        <w:spacing w:line="300" w:lineRule="atLeast"/>
        <w:ind w:left="340"/>
        <w:rPr>
          <w:rFonts w:ascii="Arial" w:hAnsi="Arial"/>
        </w:rPr>
      </w:pPr>
    </w:p>
    <w:p w:rsidR="003D1DE2" w:rsidRDefault="003D1DE2">
      <w:pPr>
        <w:numPr>
          <w:ilvl w:val="0"/>
          <w:numId w:val="41"/>
        </w:numPr>
        <w:rPr>
          <w:rFonts w:ascii="Arial" w:hAnsi="Arial" w:cs="Arial"/>
          <w:b/>
        </w:rPr>
      </w:pPr>
      <w:r>
        <w:rPr>
          <w:rFonts w:ascii="Arial" w:hAnsi="Arial" w:cs="Arial"/>
          <w:b/>
        </w:rPr>
        <w:t>Heeft uw nefroloog genoeg tijd voor u?</w:t>
      </w:r>
    </w:p>
    <w:p w:rsidR="003D1DE2" w:rsidRDefault="003D1DE2">
      <w:pPr>
        <w:numPr>
          <w:ilvl w:val="0"/>
          <w:numId w:val="7"/>
        </w:numPr>
        <w:spacing w:line="300" w:lineRule="atLeast"/>
        <w:rPr>
          <w:rFonts w:ascii="Arial" w:hAnsi="Arial"/>
        </w:rPr>
      </w:pPr>
      <w:r>
        <w:rPr>
          <w:rFonts w:ascii="Arial" w:hAnsi="Arial"/>
        </w:rPr>
        <w:t>nooit</w:t>
      </w:r>
    </w:p>
    <w:p w:rsidR="003D1DE2" w:rsidRDefault="003D1DE2">
      <w:pPr>
        <w:numPr>
          <w:ilvl w:val="0"/>
          <w:numId w:val="7"/>
        </w:numPr>
        <w:spacing w:line="300" w:lineRule="atLeast"/>
        <w:rPr>
          <w:rFonts w:ascii="Arial" w:hAnsi="Arial"/>
        </w:rPr>
      </w:pPr>
      <w:r>
        <w:rPr>
          <w:rFonts w:ascii="Arial" w:hAnsi="Arial"/>
        </w:rPr>
        <w:t>soms</w:t>
      </w:r>
    </w:p>
    <w:p w:rsidR="003D1DE2" w:rsidRDefault="003D1DE2">
      <w:pPr>
        <w:numPr>
          <w:ilvl w:val="0"/>
          <w:numId w:val="7"/>
        </w:numPr>
        <w:spacing w:line="300" w:lineRule="atLeast"/>
        <w:rPr>
          <w:rFonts w:ascii="Arial" w:hAnsi="Arial"/>
        </w:rPr>
      </w:pPr>
      <w:r>
        <w:rPr>
          <w:rFonts w:ascii="Arial" w:hAnsi="Arial"/>
        </w:rPr>
        <w:t>meestal</w:t>
      </w:r>
    </w:p>
    <w:p w:rsidR="003D1DE2" w:rsidRDefault="003D1DE2">
      <w:pPr>
        <w:numPr>
          <w:ilvl w:val="0"/>
          <w:numId w:val="7"/>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numPr>
          <w:ilvl w:val="0"/>
          <w:numId w:val="41"/>
        </w:numPr>
        <w:rPr>
          <w:rFonts w:ascii="Arial" w:hAnsi="Arial" w:cs="Arial"/>
          <w:b/>
        </w:rPr>
      </w:pPr>
      <w:r>
        <w:rPr>
          <w:rFonts w:ascii="Arial" w:hAnsi="Arial" w:cs="Arial"/>
          <w:b/>
        </w:rPr>
        <w:t xml:space="preserve">Kunt u meebeslissen over uw behandeling?  </w:t>
      </w:r>
    </w:p>
    <w:p w:rsidR="003D1DE2" w:rsidRDefault="003D1DE2">
      <w:pPr>
        <w:numPr>
          <w:ilvl w:val="0"/>
          <w:numId w:val="32"/>
        </w:numPr>
        <w:spacing w:line="300" w:lineRule="atLeast"/>
        <w:rPr>
          <w:rFonts w:ascii="Arial" w:hAnsi="Arial"/>
        </w:rPr>
      </w:pPr>
      <w:r>
        <w:rPr>
          <w:rFonts w:ascii="Arial" w:hAnsi="Arial"/>
        </w:rPr>
        <w:t>nooit</w:t>
      </w:r>
    </w:p>
    <w:p w:rsidR="003D1DE2" w:rsidRDefault="003D1DE2">
      <w:pPr>
        <w:numPr>
          <w:ilvl w:val="0"/>
          <w:numId w:val="32"/>
        </w:numPr>
        <w:spacing w:line="300" w:lineRule="atLeast"/>
        <w:rPr>
          <w:rFonts w:ascii="Arial" w:hAnsi="Arial"/>
        </w:rPr>
      </w:pPr>
      <w:r>
        <w:rPr>
          <w:rFonts w:ascii="Arial" w:hAnsi="Arial"/>
        </w:rPr>
        <w:t>soms</w:t>
      </w:r>
    </w:p>
    <w:p w:rsidR="003D1DE2" w:rsidRDefault="003D1DE2">
      <w:pPr>
        <w:numPr>
          <w:ilvl w:val="0"/>
          <w:numId w:val="32"/>
        </w:numPr>
        <w:spacing w:line="300" w:lineRule="atLeast"/>
        <w:rPr>
          <w:rFonts w:ascii="Arial" w:hAnsi="Arial"/>
        </w:rPr>
      </w:pPr>
      <w:r>
        <w:rPr>
          <w:rFonts w:ascii="Arial" w:hAnsi="Arial"/>
        </w:rPr>
        <w:t>meestal</w:t>
      </w:r>
    </w:p>
    <w:p w:rsidR="003D1DE2" w:rsidRDefault="003D1DE2">
      <w:pPr>
        <w:numPr>
          <w:ilvl w:val="0"/>
          <w:numId w:val="32"/>
        </w:numPr>
        <w:spacing w:line="300" w:lineRule="atLeast"/>
        <w:rPr>
          <w:rFonts w:ascii="Arial" w:hAnsi="Arial"/>
        </w:rPr>
      </w:pPr>
      <w:r>
        <w:rPr>
          <w:rFonts w:ascii="Arial" w:hAnsi="Arial"/>
        </w:rPr>
        <w:t>altijd</w:t>
      </w:r>
    </w:p>
    <w:p w:rsidR="003D1DE2" w:rsidRDefault="003D1DE2">
      <w:pPr>
        <w:numPr>
          <w:ilvl w:val="0"/>
          <w:numId w:val="32"/>
        </w:numPr>
        <w:spacing w:line="300" w:lineRule="atLeast"/>
        <w:rPr>
          <w:rFonts w:ascii="Arial" w:hAnsi="Arial"/>
        </w:rPr>
      </w:pPr>
      <w:r>
        <w:rPr>
          <w:rFonts w:ascii="Arial" w:hAnsi="Arial"/>
        </w:rPr>
        <w:t>n.v.t., geen beslissingen in de afgelopen 12 maanden</w:t>
      </w:r>
    </w:p>
    <w:p w:rsidR="003D1DE2" w:rsidRDefault="003D1DE2">
      <w:pPr>
        <w:spacing w:line="300" w:lineRule="exact"/>
        <w:ind w:left="360"/>
        <w:rPr>
          <w:rFonts w:ascii="Arial" w:hAnsi="Arial"/>
        </w:rPr>
      </w:pPr>
    </w:p>
    <w:p w:rsidR="003D1DE2" w:rsidRDefault="003D1DE2">
      <w:pPr>
        <w:numPr>
          <w:ilvl w:val="0"/>
          <w:numId w:val="41"/>
        </w:numPr>
        <w:spacing w:line="300" w:lineRule="exact"/>
        <w:rPr>
          <w:rFonts w:ascii="Arial" w:hAnsi="Arial" w:cs="Arial"/>
          <w:b/>
        </w:rPr>
      </w:pPr>
      <w:r>
        <w:rPr>
          <w:rFonts w:ascii="Arial" w:hAnsi="Arial" w:cs="Arial"/>
          <w:b/>
        </w:rPr>
        <w:t>Bespreekt uw nefroloog met u welke medicijnen u gebruikt?</w:t>
      </w:r>
    </w:p>
    <w:p w:rsidR="003D1DE2" w:rsidRDefault="003D1DE2">
      <w:pPr>
        <w:numPr>
          <w:ilvl w:val="0"/>
          <w:numId w:val="40"/>
        </w:numPr>
        <w:spacing w:line="300" w:lineRule="atLeast"/>
        <w:rPr>
          <w:rFonts w:ascii="Arial" w:hAnsi="Arial" w:cs="Arial"/>
        </w:rPr>
      </w:pPr>
      <w:r>
        <w:rPr>
          <w:rFonts w:ascii="Arial" w:hAnsi="Arial" w:cs="Arial"/>
        </w:rPr>
        <w:t>nooit</w:t>
      </w:r>
    </w:p>
    <w:p w:rsidR="003D1DE2" w:rsidRDefault="003D1DE2">
      <w:pPr>
        <w:numPr>
          <w:ilvl w:val="0"/>
          <w:numId w:val="40"/>
        </w:numPr>
        <w:spacing w:line="300" w:lineRule="atLeast"/>
        <w:rPr>
          <w:rFonts w:ascii="Arial" w:hAnsi="Arial"/>
        </w:rPr>
      </w:pPr>
      <w:r>
        <w:rPr>
          <w:rFonts w:ascii="Arial" w:hAnsi="Arial"/>
        </w:rPr>
        <w:t>soms</w:t>
      </w:r>
    </w:p>
    <w:p w:rsidR="003D1DE2" w:rsidRDefault="003D1DE2">
      <w:pPr>
        <w:numPr>
          <w:ilvl w:val="0"/>
          <w:numId w:val="40"/>
        </w:numPr>
        <w:spacing w:line="300" w:lineRule="atLeast"/>
        <w:rPr>
          <w:rFonts w:ascii="Arial" w:hAnsi="Arial"/>
        </w:rPr>
      </w:pPr>
      <w:r>
        <w:rPr>
          <w:rFonts w:ascii="Arial" w:hAnsi="Arial"/>
        </w:rPr>
        <w:t>meestal</w:t>
      </w:r>
    </w:p>
    <w:p w:rsidR="003D1DE2" w:rsidRDefault="003D1DE2">
      <w:pPr>
        <w:numPr>
          <w:ilvl w:val="0"/>
          <w:numId w:val="40"/>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b/>
        </w:rPr>
      </w:pPr>
      <w:r>
        <w:rPr>
          <w:rFonts w:ascii="Arial" w:hAnsi="Arial"/>
          <w:b/>
        </w:rPr>
        <w:t xml:space="preserve">Besteedt uw </w:t>
      </w:r>
      <w:r>
        <w:rPr>
          <w:rFonts w:ascii="Arial" w:hAnsi="Arial" w:cs="Arial"/>
          <w:b/>
        </w:rPr>
        <w:t>nefroloog aandacht aan lichamelijke klachten?</w:t>
      </w:r>
      <w:r>
        <w:rPr>
          <w:rFonts w:ascii="Arial" w:hAnsi="Arial"/>
          <w:b/>
        </w:rPr>
        <w:t xml:space="preserve"> </w:t>
      </w:r>
    </w:p>
    <w:p w:rsidR="003D1DE2" w:rsidRDefault="003D1DE2">
      <w:pPr>
        <w:numPr>
          <w:ilvl w:val="0"/>
          <w:numId w:val="23"/>
        </w:numPr>
        <w:spacing w:line="300" w:lineRule="atLeast"/>
        <w:rPr>
          <w:rFonts w:ascii="Arial" w:hAnsi="Arial"/>
        </w:rPr>
      </w:pPr>
      <w:r>
        <w:rPr>
          <w:rFonts w:ascii="Arial" w:hAnsi="Arial"/>
        </w:rPr>
        <w:t>nooit</w:t>
      </w:r>
    </w:p>
    <w:p w:rsidR="003D1DE2" w:rsidRDefault="003D1DE2">
      <w:pPr>
        <w:numPr>
          <w:ilvl w:val="0"/>
          <w:numId w:val="23"/>
        </w:numPr>
        <w:spacing w:line="300" w:lineRule="atLeast"/>
        <w:rPr>
          <w:rFonts w:ascii="Arial" w:hAnsi="Arial"/>
        </w:rPr>
      </w:pPr>
      <w:r>
        <w:rPr>
          <w:rFonts w:ascii="Arial" w:hAnsi="Arial"/>
        </w:rPr>
        <w:t>soms</w:t>
      </w:r>
    </w:p>
    <w:p w:rsidR="003D1DE2" w:rsidRDefault="003D1DE2">
      <w:pPr>
        <w:numPr>
          <w:ilvl w:val="0"/>
          <w:numId w:val="23"/>
        </w:numPr>
        <w:spacing w:line="300" w:lineRule="atLeast"/>
        <w:rPr>
          <w:rFonts w:ascii="Arial" w:hAnsi="Arial"/>
        </w:rPr>
      </w:pPr>
      <w:r>
        <w:rPr>
          <w:rFonts w:ascii="Arial" w:hAnsi="Arial"/>
        </w:rPr>
        <w:t>meestal</w:t>
      </w:r>
    </w:p>
    <w:p w:rsidR="003D1DE2" w:rsidRDefault="003D1DE2">
      <w:pPr>
        <w:numPr>
          <w:ilvl w:val="0"/>
          <w:numId w:val="23"/>
        </w:numPr>
        <w:spacing w:line="300" w:lineRule="atLeast"/>
        <w:rPr>
          <w:rFonts w:ascii="Arial" w:hAnsi="Arial"/>
        </w:rPr>
      </w:pPr>
      <w:r>
        <w:rPr>
          <w:rFonts w:ascii="Arial" w:hAnsi="Arial"/>
        </w:rPr>
        <w:t>altijd</w:t>
      </w:r>
    </w:p>
    <w:p w:rsidR="003D1DE2" w:rsidRDefault="003D1DE2">
      <w:pPr>
        <w:numPr>
          <w:ilvl w:val="0"/>
          <w:numId w:val="23"/>
        </w:numPr>
        <w:spacing w:line="300" w:lineRule="atLeast"/>
        <w:rPr>
          <w:rFonts w:ascii="Arial" w:hAnsi="Arial"/>
        </w:rPr>
      </w:pPr>
      <w:r>
        <w:rPr>
          <w:rFonts w:ascii="Arial" w:hAnsi="Arial"/>
        </w:rPr>
        <w:t>n.v.t.</w:t>
      </w:r>
    </w:p>
    <w:p w:rsidR="003D1DE2" w:rsidRDefault="003D1DE2">
      <w:pPr>
        <w:pStyle w:val="Koptekst"/>
        <w:tabs>
          <w:tab w:val="clear" w:pos="4536"/>
          <w:tab w:val="clear" w:pos="9072"/>
        </w:tabs>
        <w:spacing w:line="300" w:lineRule="atLeast"/>
        <w:rPr>
          <w:rFonts w:ascii="Arial" w:hAnsi="Arial"/>
          <w:iCs/>
        </w:rPr>
      </w:pPr>
    </w:p>
    <w:p w:rsidR="003D1DE2" w:rsidRDefault="003D1DE2">
      <w:pPr>
        <w:pStyle w:val="Koptekst"/>
        <w:numPr>
          <w:ilvl w:val="0"/>
          <w:numId w:val="41"/>
        </w:numPr>
        <w:tabs>
          <w:tab w:val="clear" w:pos="4536"/>
          <w:tab w:val="clear" w:pos="9072"/>
        </w:tabs>
        <w:rPr>
          <w:rFonts w:ascii="Arial" w:hAnsi="Arial" w:cs="Arial"/>
          <w:b/>
        </w:rPr>
      </w:pPr>
      <w:r>
        <w:rPr>
          <w:rFonts w:ascii="Arial" w:hAnsi="Arial" w:cs="Arial"/>
          <w:b/>
        </w:rPr>
        <w:t>Kunt u een extra afspraak maken met uw nefroloog?</w:t>
      </w:r>
    </w:p>
    <w:p w:rsidR="003D1DE2" w:rsidRDefault="003D1DE2">
      <w:pPr>
        <w:numPr>
          <w:ilvl w:val="0"/>
          <w:numId w:val="55"/>
        </w:numPr>
        <w:spacing w:line="300" w:lineRule="atLeast"/>
        <w:rPr>
          <w:rFonts w:ascii="Arial" w:hAnsi="Arial"/>
        </w:rPr>
      </w:pPr>
      <w:r>
        <w:rPr>
          <w:rFonts w:ascii="Arial" w:hAnsi="Arial"/>
        </w:rPr>
        <w:t>nooit</w:t>
      </w:r>
    </w:p>
    <w:p w:rsidR="003D1DE2" w:rsidRDefault="003D1DE2">
      <w:pPr>
        <w:numPr>
          <w:ilvl w:val="0"/>
          <w:numId w:val="55"/>
        </w:numPr>
        <w:spacing w:line="300" w:lineRule="atLeast"/>
        <w:rPr>
          <w:rFonts w:ascii="Arial" w:hAnsi="Arial"/>
        </w:rPr>
      </w:pPr>
      <w:r>
        <w:rPr>
          <w:rFonts w:ascii="Arial" w:hAnsi="Arial"/>
        </w:rPr>
        <w:t>soms</w:t>
      </w:r>
    </w:p>
    <w:p w:rsidR="003D1DE2" w:rsidRDefault="003D1DE2">
      <w:pPr>
        <w:numPr>
          <w:ilvl w:val="0"/>
          <w:numId w:val="55"/>
        </w:numPr>
        <w:spacing w:line="300" w:lineRule="atLeast"/>
        <w:rPr>
          <w:rFonts w:ascii="Arial" w:hAnsi="Arial"/>
        </w:rPr>
      </w:pPr>
      <w:r>
        <w:rPr>
          <w:rFonts w:ascii="Arial" w:hAnsi="Arial"/>
        </w:rPr>
        <w:t>meestal</w:t>
      </w:r>
    </w:p>
    <w:p w:rsidR="003D1DE2" w:rsidRDefault="003D1DE2">
      <w:pPr>
        <w:numPr>
          <w:ilvl w:val="0"/>
          <w:numId w:val="55"/>
        </w:numPr>
        <w:spacing w:line="300" w:lineRule="atLeast"/>
        <w:rPr>
          <w:rFonts w:ascii="Arial" w:hAnsi="Arial"/>
        </w:rPr>
      </w:pPr>
      <w:r>
        <w:rPr>
          <w:rFonts w:ascii="Arial" w:hAnsi="Arial"/>
        </w:rPr>
        <w:t>altijd</w:t>
      </w:r>
    </w:p>
    <w:p w:rsidR="003D1DE2" w:rsidRDefault="003D1DE2">
      <w:pPr>
        <w:pStyle w:val="Koptekst"/>
        <w:numPr>
          <w:ilvl w:val="0"/>
          <w:numId w:val="41"/>
        </w:numPr>
        <w:tabs>
          <w:tab w:val="clear" w:pos="4536"/>
          <w:tab w:val="clear" w:pos="9072"/>
        </w:tabs>
        <w:rPr>
          <w:rFonts w:ascii="Arial" w:hAnsi="Arial" w:cs="Arial"/>
          <w:b/>
        </w:rPr>
      </w:pPr>
      <w:r>
        <w:rPr>
          <w:rFonts w:ascii="Arial" w:hAnsi="Arial" w:cs="Arial"/>
          <w:b/>
        </w:rPr>
        <w:t>Hoe vaak heeft u tijdens uw dialyse contact met uw nefroloog?</w:t>
      </w:r>
    </w:p>
    <w:p w:rsidR="003D1DE2" w:rsidRDefault="003D1DE2" w:rsidP="003D1DE2">
      <w:pPr>
        <w:pStyle w:val="Koptekst"/>
        <w:numPr>
          <w:ilvl w:val="0"/>
          <w:numId w:val="19"/>
        </w:numPr>
        <w:tabs>
          <w:tab w:val="clear" w:pos="4536"/>
          <w:tab w:val="clear" w:pos="9072"/>
        </w:tabs>
        <w:spacing w:line="300" w:lineRule="atLeast"/>
        <w:ind w:left="754"/>
        <w:rPr>
          <w:rFonts w:ascii="Arial" w:hAnsi="Arial" w:cs="Arial"/>
        </w:rPr>
      </w:pPr>
      <w:r>
        <w:rPr>
          <w:rFonts w:ascii="Arial" w:hAnsi="Arial" w:cs="Arial"/>
        </w:rPr>
        <w:t>minder dan eens per maand</w:t>
      </w:r>
    </w:p>
    <w:p w:rsidR="003D1DE2" w:rsidRDefault="003D1DE2" w:rsidP="003D1DE2">
      <w:pPr>
        <w:pStyle w:val="Koptekst"/>
        <w:numPr>
          <w:ilvl w:val="0"/>
          <w:numId w:val="19"/>
        </w:numPr>
        <w:tabs>
          <w:tab w:val="clear" w:pos="4536"/>
          <w:tab w:val="clear" w:pos="9072"/>
        </w:tabs>
        <w:spacing w:line="300" w:lineRule="atLeast"/>
        <w:ind w:left="754"/>
        <w:rPr>
          <w:rFonts w:ascii="Arial" w:hAnsi="Arial" w:cs="Arial"/>
        </w:rPr>
      </w:pPr>
      <w:r>
        <w:rPr>
          <w:rFonts w:ascii="Arial" w:hAnsi="Arial" w:cs="Arial"/>
        </w:rPr>
        <w:t>eens per maand</w:t>
      </w:r>
    </w:p>
    <w:p w:rsidR="003D1DE2" w:rsidRDefault="003D1DE2" w:rsidP="003D1DE2">
      <w:pPr>
        <w:pStyle w:val="Koptekst"/>
        <w:numPr>
          <w:ilvl w:val="0"/>
          <w:numId w:val="19"/>
        </w:numPr>
        <w:tabs>
          <w:tab w:val="clear" w:pos="4536"/>
          <w:tab w:val="clear" w:pos="9072"/>
        </w:tabs>
        <w:spacing w:line="300" w:lineRule="atLeast"/>
        <w:ind w:left="754"/>
        <w:rPr>
          <w:rFonts w:ascii="Arial" w:hAnsi="Arial" w:cs="Arial"/>
        </w:rPr>
      </w:pPr>
      <w:r>
        <w:rPr>
          <w:rFonts w:ascii="Arial" w:hAnsi="Arial" w:cs="Arial"/>
        </w:rPr>
        <w:t xml:space="preserve">eens per twee weken </w:t>
      </w:r>
    </w:p>
    <w:p w:rsidR="003D1DE2" w:rsidRDefault="003D1DE2" w:rsidP="003D1DE2">
      <w:pPr>
        <w:pStyle w:val="Koptekst"/>
        <w:numPr>
          <w:ilvl w:val="0"/>
          <w:numId w:val="19"/>
        </w:numPr>
        <w:tabs>
          <w:tab w:val="clear" w:pos="4536"/>
          <w:tab w:val="clear" w:pos="9072"/>
        </w:tabs>
        <w:spacing w:line="300" w:lineRule="atLeast"/>
        <w:ind w:left="754"/>
        <w:rPr>
          <w:rFonts w:ascii="Arial" w:hAnsi="Arial" w:cs="Arial"/>
        </w:rPr>
      </w:pPr>
      <w:r>
        <w:rPr>
          <w:rFonts w:ascii="Arial" w:hAnsi="Arial" w:cs="Arial"/>
        </w:rPr>
        <w:lastRenderedPageBreak/>
        <w:t xml:space="preserve">wekelijks of vaker </w:t>
      </w:r>
    </w:p>
    <w:p w:rsidR="003D1DE2" w:rsidRDefault="003D1DE2">
      <w:pPr>
        <w:pStyle w:val="Koptekst"/>
        <w:tabs>
          <w:tab w:val="clear" w:pos="4536"/>
          <w:tab w:val="clear" w:pos="9072"/>
        </w:tabs>
        <w:ind w:left="360"/>
        <w:rPr>
          <w:rFonts w:ascii="Arial" w:hAnsi="Arial" w:cs="Arial"/>
        </w:rPr>
      </w:pPr>
    </w:p>
    <w:p w:rsidR="003D1DE2" w:rsidRDefault="003D1DE2">
      <w:pPr>
        <w:pStyle w:val="Koptekst"/>
        <w:numPr>
          <w:ilvl w:val="0"/>
          <w:numId w:val="41"/>
        </w:numPr>
        <w:tabs>
          <w:tab w:val="clear" w:pos="4536"/>
          <w:tab w:val="clear" w:pos="9072"/>
        </w:tabs>
        <w:rPr>
          <w:rFonts w:ascii="Arial" w:hAnsi="Arial" w:cs="Arial"/>
          <w:b/>
        </w:rPr>
      </w:pPr>
      <w:r>
        <w:rPr>
          <w:rFonts w:ascii="Arial" w:hAnsi="Arial" w:cs="Arial"/>
          <w:b/>
        </w:rPr>
        <w:t>Hoe vaak heeft u een gepland consult/polibezoek met uw nefroloog?</w:t>
      </w:r>
    </w:p>
    <w:p w:rsidR="003D1DE2" w:rsidRDefault="003D1DE2">
      <w:pPr>
        <w:pStyle w:val="Koptekst"/>
        <w:numPr>
          <w:ilvl w:val="0"/>
          <w:numId w:val="62"/>
        </w:numPr>
        <w:tabs>
          <w:tab w:val="clear" w:pos="4536"/>
          <w:tab w:val="clear" w:pos="9072"/>
        </w:tabs>
        <w:spacing w:line="300" w:lineRule="atLeast"/>
        <w:rPr>
          <w:rFonts w:ascii="Arial" w:hAnsi="Arial" w:cs="Arial"/>
        </w:rPr>
      </w:pPr>
      <w:r>
        <w:rPr>
          <w:rFonts w:ascii="Arial" w:hAnsi="Arial" w:cs="Arial"/>
        </w:rPr>
        <w:t>minder dan één maal per jaar</w:t>
      </w:r>
    </w:p>
    <w:p w:rsidR="003D1DE2" w:rsidRDefault="003D1DE2">
      <w:pPr>
        <w:pStyle w:val="Koptekst"/>
        <w:numPr>
          <w:ilvl w:val="0"/>
          <w:numId w:val="62"/>
        </w:numPr>
        <w:tabs>
          <w:tab w:val="clear" w:pos="4536"/>
          <w:tab w:val="clear" w:pos="9072"/>
        </w:tabs>
        <w:spacing w:line="300" w:lineRule="atLeast"/>
        <w:rPr>
          <w:rFonts w:ascii="Arial" w:hAnsi="Arial" w:cs="Arial"/>
        </w:rPr>
      </w:pPr>
      <w:r>
        <w:rPr>
          <w:rFonts w:ascii="Arial" w:hAnsi="Arial" w:cs="Arial"/>
        </w:rPr>
        <w:t>jaarlijks</w:t>
      </w:r>
    </w:p>
    <w:p w:rsidR="003D1DE2" w:rsidRDefault="003D1DE2">
      <w:pPr>
        <w:pStyle w:val="Koptekst"/>
        <w:numPr>
          <w:ilvl w:val="0"/>
          <w:numId w:val="62"/>
        </w:numPr>
        <w:tabs>
          <w:tab w:val="clear" w:pos="4536"/>
          <w:tab w:val="clear" w:pos="9072"/>
        </w:tabs>
        <w:spacing w:line="300" w:lineRule="atLeast"/>
        <w:rPr>
          <w:rFonts w:ascii="Arial" w:hAnsi="Arial" w:cs="Arial"/>
        </w:rPr>
      </w:pPr>
      <w:r>
        <w:rPr>
          <w:rFonts w:ascii="Arial" w:hAnsi="Arial" w:cs="Arial"/>
        </w:rPr>
        <w:t xml:space="preserve">twee maal per jaar </w:t>
      </w:r>
    </w:p>
    <w:p w:rsidR="003D1DE2" w:rsidRDefault="003D1DE2">
      <w:pPr>
        <w:pStyle w:val="Koptekst"/>
        <w:numPr>
          <w:ilvl w:val="0"/>
          <w:numId w:val="62"/>
        </w:numPr>
        <w:tabs>
          <w:tab w:val="clear" w:pos="4536"/>
          <w:tab w:val="clear" w:pos="9072"/>
        </w:tabs>
        <w:spacing w:line="300" w:lineRule="atLeast"/>
        <w:rPr>
          <w:rFonts w:ascii="Arial" w:hAnsi="Arial" w:cs="Arial"/>
        </w:rPr>
      </w:pPr>
      <w:r>
        <w:rPr>
          <w:rFonts w:ascii="Arial" w:hAnsi="Arial" w:cs="Arial"/>
        </w:rPr>
        <w:t>vaker dan twee maal per jaar</w:t>
      </w:r>
    </w:p>
    <w:p w:rsidR="003D1DE2" w:rsidRDefault="003D1DE2">
      <w:pPr>
        <w:tabs>
          <w:tab w:val="left" w:pos="720"/>
        </w:tabs>
        <w:spacing w:line="240" w:lineRule="auto"/>
        <w:ind w:left="720"/>
        <w:rPr>
          <w:rFonts w:ascii="Arial" w:hAnsi="Arial"/>
          <w:i/>
          <w:iCs/>
          <w:sz w:val="20"/>
        </w:rPr>
      </w:pPr>
    </w:p>
    <w:p w:rsidR="003D1DE2" w:rsidRDefault="003D1DE2">
      <w:pPr>
        <w:pStyle w:val="Koptekst"/>
        <w:numPr>
          <w:ilvl w:val="0"/>
          <w:numId w:val="41"/>
        </w:numPr>
        <w:tabs>
          <w:tab w:val="clear" w:pos="4536"/>
          <w:tab w:val="clear" w:pos="9072"/>
        </w:tabs>
        <w:spacing w:line="300" w:lineRule="exact"/>
        <w:rPr>
          <w:rFonts w:ascii="Arial" w:hAnsi="Arial" w:cs="Arial"/>
          <w:b/>
        </w:rPr>
      </w:pPr>
      <w:r>
        <w:rPr>
          <w:rFonts w:ascii="Arial" w:hAnsi="Arial" w:cs="Arial"/>
          <w:b/>
        </w:rPr>
        <w:t>Welk cijfer geeft u uw nefroloog. Een 0 betekent: heel erg slecht. Een 10 betekent: uitstekend.</w:t>
      </w:r>
    </w:p>
    <w:p w:rsidR="003D1DE2" w:rsidRDefault="003D1DE2">
      <w:pPr>
        <w:numPr>
          <w:ilvl w:val="0"/>
          <w:numId w:val="4"/>
        </w:numPr>
        <w:tabs>
          <w:tab w:val="left" w:pos="360"/>
          <w:tab w:val="left" w:pos="720"/>
        </w:tabs>
        <w:spacing w:line="300" w:lineRule="atLeast"/>
        <w:ind w:left="397" w:firstLine="0"/>
        <w:rPr>
          <w:rFonts w:ascii="Arial" w:hAnsi="Arial" w:cs="Arial"/>
          <w:iCs/>
        </w:rPr>
      </w:pPr>
      <w:r>
        <w:rPr>
          <w:rFonts w:ascii="Arial" w:hAnsi="Arial" w:cs="Arial"/>
        </w:rPr>
        <w:t>0</w:t>
      </w:r>
      <w:r>
        <w:rPr>
          <w:rFonts w:ascii="Arial" w:hAnsi="Arial" w:cs="Arial"/>
        </w:rPr>
        <w:tab/>
      </w:r>
      <w:r w:rsidR="005E7E0C">
        <w:rPr>
          <w:rFonts w:ascii="Arial" w:hAnsi="Arial" w:cs="Arial"/>
        </w:rPr>
        <w:t xml:space="preserve">  </w:t>
      </w:r>
      <w:r w:rsidRPr="00645882">
        <w:rPr>
          <w:rFonts w:ascii="Arial" w:hAnsi="Arial" w:cs="Arial"/>
        </w:rPr>
        <w:t xml:space="preserve">heel erg </w:t>
      </w:r>
      <w:r w:rsidRPr="00645882">
        <w:rPr>
          <w:rFonts w:ascii="Arial" w:hAnsi="Arial" w:cs="Arial"/>
          <w:iCs/>
        </w:rPr>
        <w:t>slechte nefroloog</w:t>
      </w:r>
    </w:p>
    <w:p w:rsidR="003D1DE2" w:rsidRDefault="003D1DE2">
      <w:pPr>
        <w:numPr>
          <w:ilvl w:val="0"/>
          <w:numId w:val="3"/>
        </w:numPr>
        <w:tabs>
          <w:tab w:val="left" w:pos="360"/>
          <w:tab w:val="left" w:pos="720"/>
        </w:tabs>
        <w:spacing w:line="300" w:lineRule="atLeast"/>
        <w:ind w:left="397" w:firstLine="0"/>
        <w:rPr>
          <w:rFonts w:ascii="Arial" w:hAnsi="Arial" w:cs="Arial"/>
        </w:rPr>
      </w:pPr>
      <w:r>
        <w:rPr>
          <w:rFonts w:ascii="Arial" w:hAnsi="Arial" w:cs="Arial"/>
        </w:rPr>
        <w:t>1</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2</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3</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4</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5</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6</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7</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8</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9</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iCs/>
        </w:rPr>
      </w:pPr>
      <w:r>
        <w:rPr>
          <w:rFonts w:ascii="Arial" w:hAnsi="Arial" w:cs="Arial"/>
        </w:rPr>
        <w:t>10</w:t>
      </w:r>
      <w:r>
        <w:rPr>
          <w:rFonts w:ascii="Arial" w:hAnsi="Arial" w:cs="Arial"/>
          <w:i/>
          <w:iCs/>
        </w:rPr>
        <w:tab/>
      </w:r>
      <w:r w:rsidRPr="00645882">
        <w:rPr>
          <w:rFonts w:ascii="Arial" w:hAnsi="Arial" w:cs="Arial"/>
          <w:iCs/>
        </w:rPr>
        <w:t>uitstekende nefroloog</w:t>
      </w:r>
    </w:p>
    <w:p w:rsidR="003D1DE2" w:rsidRDefault="003D1DE2">
      <w:pPr>
        <w:tabs>
          <w:tab w:val="left" w:pos="720"/>
        </w:tabs>
        <w:spacing w:line="300" w:lineRule="atLeast"/>
        <w:ind w:left="720"/>
        <w:rPr>
          <w:rFonts w:ascii="Arial" w:hAnsi="Arial"/>
          <w:i/>
          <w:iCs/>
        </w:r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VERPLEEGKUNDIGEN</w:t>
      </w:r>
    </w:p>
    <w:p w:rsidR="003D1DE2" w:rsidRDefault="003D1DE2">
      <w:pPr>
        <w:pStyle w:val="Koptekst"/>
        <w:tabs>
          <w:tab w:val="clear" w:pos="4536"/>
          <w:tab w:val="clear" w:pos="9072"/>
        </w:tabs>
        <w:spacing w:line="300" w:lineRule="atLeast"/>
        <w:rPr>
          <w:rFonts w:ascii="Arial" w:hAnsi="Arial"/>
          <w:iCs/>
        </w:rPr>
      </w:pPr>
      <w:r>
        <w:rPr>
          <w:rFonts w:ascii="Arial" w:hAnsi="Arial"/>
          <w:iCs/>
        </w:rPr>
        <w:t>De volgende vragen gaan over uw ervaringen met de verpleegkundigen uit het dialysecentrum in de afgelopen 12 maanden.</w:t>
      </w:r>
    </w:p>
    <w:p w:rsidR="003D1DE2" w:rsidRDefault="003D1DE2">
      <w:pPr>
        <w:rPr>
          <w:rFonts w:ascii="Arial" w:hAnsi="Arial" w:cs="Arial"/>
        </w:rPr>
      </w:pPr>
    </w:p>
    <w:p w:rsidR="003D1DE2" w:rsidRDefault="003D1DE2">
      <w:pPr>
        <w:numPr>
          <w:ilvl w:val="0"/>
          <w:numId w:val="41"/>
        </w:numPr>
        <w:rPr>
          <w:rFonts w:ascii="Arial" w:hAnsi="Arial" w:cs="Arial"/>
          <w:b/>
        </w:rPr>
      </w:pPr>
      <w:r>
        <w:rPr>
          <w:rFonts w:ascii="Arial" w:hAnsi="Arial" w:cs="Arial"/>
          <w:b/>
        </w:rPr>
        <w:t xml:space="preserve">Leggen verpleegkundigen u de behandeling op een begrijpelijke manier uit? </w:t>
      </w:r>
    </w:p>
    <w:p w:rsidR="003D1DE2" w:rsidRDefault="003D1DE2">
      <w:pPr>
        <w:numPr>
          <w:ilvl w:val="0"/>
          <w:numId w:val="37"/>
        </w:numPr>
        <w:spacing w:line="300" w:lineRule="atLeast"/>
        <w:rPr>
          <w:rFonts w:ascii="Arial" w:hAnsi="Arial"/>
        </w:rPr>
      </w:pPr>
      <w:r>
        <w:rPr>
          <w:rFonts w:ascii="Arial" w:hAnsi="Arial"/>
        </w:rPr>
        <w:t>nooit</w:t>
      </w:r>
    </w:p>
    <w:p w:rsidR="003D1DE2" w:rsidRDefault="003D1DE2">
      <w:pPr>
        <w:numPr>
          <w:ilvl w:val="0"/>
          <w:numId w:val="37"/>
        </w:numPr>
        <w:spacing w:line="300" w:lineRule="atLeast"/>
        <w:rPr>
          <w:rFonts w:ascii="Arial" w:hAnsi="Arial"/>
        </w:rPr>
      </w:pPr>
      <w:r>
        <w:rPr>
          <w:rFonts w:ascii="Arial" w:hAnsi="Arial"/>
        </w:rPr>
        <w:t>soms</w:t>
      </w:r>
    </w:p>
    <w:p w:rsidR="003D1DE2" w:rsidRDefault="003D1DE2">
      <w:pPr>
        <w:numPr>
          <w:ilvl w:val="0"/>
          <w:numId w:val="37"/>
        </w:numPr>
        <w:spacing w:line="300" w:lineRule="atLeast"/>
        <w:rPr>
          <w:rFonts w:ascii="Arial" w:hAnsi="Arial"/>
        </w:rPr>
      </w:pPr>
      <w:r>
        <w:rPr>
          <w:rFonts w:ascii="Arial" w:hAnsi="Arial"/>
        </w:rPr>
        <w:t>meestal</w:t>
      </w:r>
    </w:p>
    <w:p w:rsidR="003D1DE2" w:rsidRDefault="003D1DE2">
      <w:pPr>
        <w:numPr>
          <w:ilvl w:val="0"/>
          <w:numId w:val="37"/>
        </w:numPr>
        <w:spacing w:line="300" w:lineRule="atLeast"/>
        <w:rPr>
          <w:rFonts w:ascii="Arial" w:hAnsi="Arial"/>
        </w:rPr>
      </w:pPr>
      <w:r>
        <w:rPr>
          <w:rFonts w:ascii="Arial" w:hAnsi="Arial"/>
        </w:rPr>
        <w:t>altijd</w:t>
      </w:r>
    </w:p>
    <w:p w:rsidR="003D1DE2" w:rsidRDefault="003D1DE2">
      <w:pPr>
        <w:spacing w:line="240" w:lineRule="auto"/>
        <w:rPr>
          <w:rFonts w:ascii="Arial" w:hAnsi="Arial"/>
        </w:rPr>
      </w:pPr>
    </w:p>
    <w:p w:rsidR="003D1DE2" w:rsidRDefault="003D1DE2">
      <w:pPr>
        <w:numPr>
          <w:ilvl w:val="0"/>
          <w:numId w:val="41"/>
        </w:numPr>
        <w:spacing w:line="300" w:lineRule="exact"/>
        <w:rPr>
          <w:rFonts w:ascii="Arial" w:hAnsi="Arial"/>
          <w:b/>
        </w:rPr>
      </w:pPr>
      <w:r>
        <w:rPr>
          <w:rFonts w:ascii="Arial" w:hAnsi="Arial"/>
          <w:b/>
        </w:rPr>
        <w:t>Geven verpleegkundigen u tegenstrijdige informatie?</w:t>
      </w:r>
    </w:p>
    <w:p w:rsidR="003D1DE2" w:rsidRDefault="003D1DE2">
      <w:pPr>
        <w:numPr>
          <w:ilvl w:val="0"/>
          <w:numId w:val="8"/>
        </w:numPr>
        <w:spacing w:line="300" w:lineRule="atLeast"/>
        <w:rPr>
          <w:rFonts w:ascii="Arial" w:hAnsi="Arial"/>
        </w:rPr>
      </w:pPr>
      <w:r>
        <w:rPr>
          <w:rFonts w:ascii="Arial" w:hAnsi="Arial"/>
        </w:rPr>
        <w:t>nooit</w:t>
      </w:r>
    </w:p>
    <w:p w:rsidR="003D1DE2" w:rsidRDefault="003D1DE2">
      <w:pPr>
        <w:numPr>
          <w:ilvl w:val="0"/>
          <w:numId w:val="8"/>
        </w:numPr>
        <w:spacing w:line="300" w:lineRule="atLeast"/>
        <w:rPr>
          <w:rFonts w:ascii="Arial" w:hAnsi="Arial"/>
        </w:rPr>
      </w:pPr>
      <w:r>
        <w:rPr>
          <w:rFonts w:ascii="Arial" w:hAnsi="Arial"/>
        </w:rPr>
        <w:t>soms</w:t>
      </w:r>
    </w:p>
    <w:p w:rsidR="003D1DE2" w:rsidRDefault="003D1DE2">
      <w:pPr>
        <w:numPr>
          <w:ilvl w:val="0"/>
          <w:numId w:val="8"/>
        </w:numPr>
        <w:spacing w:line="300" w:lineRule="atLeast"/>
        <w:rPr>
          <w:rFonts w:ascii="Arial" w:hAnsi="Arial"/>
        </w:rPr>
      </w:pPr>
      <w:r>
        <w:rPr>
          <w:rFonts w:ascii="Arial" w:hAnsi="Arial"/>
        </w:rPr>
        <w:t>meestal</w:t>
      </w:r>
    </w:p>
    <w:p w:rsidR="003D1DE2" w:rsidRDefault="003D1DE2">
      <w:pPr>
        <w:numPr>
          <w:ilvl w:val="0"/>
          <w:numId w:val="8"/>
        </w:numPr>
        <w:spacing w:line="300" w:lineRule="atLeast"/>
        <w:rPr>
          <w:rFonts w:ascii="Arial" w:hAnsi="Arial"/>
        </w:rPr>
      </w:pPr>
      <w:r>
        <w:rPr>
          <w:rFonts w:ascii="Arial" w:hAnsi="Arial"/>
        </w:rPr>
        <w:t>altijd</w:t>
      </w:r>
    </w:p>
    <w:p w:rsidR="003D1DE2" w:rsidRDefault="003D1DE2">
      <w:pPr>
        <w:spacing w:line="240" w:lineRule="auto"/>
        <w:rPr>
          <w:rFonts w:ascii="Arial" w:hAnsi="Arial"/>
          <w:b/>
        </w:rPr>
      </w:pPr>
    </w:p>
    <w:p w:rsidR="003D1DE2" w:rsidRDefault="003D1DE2">
      <w:pPr>
        <w:spacing w:line="240" w:lineRule="auto"/>
        <w:rPr>
          <w:rFonts w:ascii="Arial" w:hAnsi="Arial"/>
          <w:b/>
        </w:rPr>
      </w:pPr>
    </w:p>
    <w:p w:rsidR="003D1DE2" w:rsidRDefault="003D1DE2">
      <w:pPr>
        <w:spacing w:line="240" w:lineRule="auto"/>
        <w:rPr>
          <w:rFonts w:ascii="Arial" w:hAnsi="Arial"/>
          <w:b/>
        </w:rPr>
      </w:pPr>
    </w:p>
    <w:p w:rsidR="003D1DE2" w:rsidRDefault="003D1DE2">
      <w:pPr>
        <w:numPr>
          <w:ilvl w:val="0"/>
          <w:numId w:val="41"/>
        </w:numPr>
        <w:spacing w:line="300" w:lineRule="atLeast"/>
        <w:rPr>
          <w:rFonts w:ascii="Arial" w:hAnsi="Arial"/>
          <w:b/>
        </w:rPr>
      </w:pPr>
      <w:r>
        <w:rPr>
          <w:rFonts w:ascii="Arial" w:hAnsi="Arial"/>
          <w:b/>
        </w:rPr>
        <w:t>Nemen de verpleegkundigen u serieus?</w:t>
      </w:r>
    </w:p>
    <w:p w:rsidR="003D1DE2" w:rsidRDefault="003D1DE2">
      <w:pPr>
        <w:numPr>
          <w:ilvl w:val="0"/>
          <w:numId w:val="46"/>
        </w:numPr>
        <w:spacing w:line="300" w:lineRule="atLeast"/>
        <w:rPr>
          <w:rFonts w:ascii="Arial" w:hAnsi="Arial"/>
        </w:rPr>
      </w:pPr>
      <w:r>
        <w:rPr>
          <w:rFonts w:ascii="Arial" w:hAnsi="Arial"/>
        </w:rPr>
        <w:t>nooit</w:t>
      </w:r>
    </w:p>
    <w:p w:rsidR="003D1DE2" w:rsidRDefault="003D1DE2">
      <w:pPr>
        <w:numPr>
          <w:ilvl w:val="0"/>
          <w:numId w:val="46"/>
        </w:numPr>
        <w:spacing w:line="300" w:lineRule="atLeast"/>
        <w:rPr>
          <w:rFonts w:ascii="Arial" w:hAnsi="Arial"/>
        </w:rPr>
      </w:pPr>
      <w:r>
        <w:rPr>
          <w:rFonts w:ascii="Arial" w:hAnsi="Arial"/>
        </w:rPr>
        <w:t>soms</w:t>
      </w:r>
    </w:p>
    <w:p w:rsidR="003D1DE2" w:rsidRDefault="003D1DE2">
      <w:pPr>
        <w:numPr>
          <w:ilvl w:val="0"/>
          <w:numId w:val="46"/>
        </w:numPr>
        <w:spacing w:line="300" w:lineRule="atLeast"/>
        <w:rPr>
          <w:rFonts w:ascii="Arial" w:hAnsi="Arial"/>
        </w:rPr>
      </w:pPr>
      <w:r>
        <w:rPr>
          <w:rFonts w:ascii="Arial" w:hAnsi="Arial"/>
        </w:rPr>
        <w:t>meestal</w:t>
      </w:r>
    </w:p>
    <w:p w:rsidR="003D1DE2" w:rsidRDefault="003D1DE2">
      <w:pPr>
        <w:numPr>
          <w:ilvl w:val="0"/>
          <w:numId w:val="46"/>
        </w:numPr>
        <w:spacing w:line="300" w:lineRule="atLeast"/>
        <w:rPr>
          <w:rFonts w:ascii="Arial" w:hAnsi="Arial"/>
        </w:rPr>
      </w:pPr>
      <w:r>
        <w:rPr>
          <w:rFonts w:ascii="Arial" w:hAnsi="Arial"/>
        </w:rPr>
        <w:t>altijd</w:t>
      </w:r>
    </w:p>
    <w:p w:rsidR="003D1DE2" w:rsidRDefault="003D1DE2">
      <w:pPr>
        <w:spacing w:line="300" w:lineRule="atLeast"/>
        <w:ind w:left="340"/>
        <w:rPr>
          <w:rFonts w:ascii="Arial" w:hAnsi="Arial"/>
        </w:rPr>
      </w:pPr>
    </w:p>
    <w:p w:rsidR="003D1DE2" w:rsidRDefault="003D1DE2">
      <w:pPr>
        <w:numPr>
          <w:ilvl w:val="0"/>
          <w:numId w:val="41"/>
        </w:numPr>
        <w:spacing w:line="300" w:lineRule="atLeast"/>
        <w:rPr>
          <w:rFonts w:ascii="Arial" w:hAnsi="Arial"/>
          <w:b/>
        </w:rPr>
      </w:pPr>
      <w:r>
        <w:rPr>
          <w:rFonts w:ascii="Arial" w:hAnsi="Arial"/>
          <w:b/>
        </w:rPr>
        <w:t xml:space="preserve">Proberen verpleegkundigen de oorzaak van uw </w:t>
      </w:r>
      <w:r>
        <w:rPr>
          <w:rFonts w:ascii="Arial" w:hAnsi="Arial"/>
          <w:b/>
        </w:rPr>
        <w:t xml:space="preserve">pijn te achterhalen? </w:t>
      </w:r>
    </w:p>
    <w:p w:rsidR="003D1DE2" w:rsidRDefault="003D1DE2">
      <w:pPr>
        <w:numPr>
          <w:ilvl w:val="0"/>
          <w:numId w:val="27"/>
        </w:numPr>
        <w:spacing w:line="300" w:lineRule="atLeast"/>
        <w:rPr>
          <w:rFonts w:ascii="Arial" w:hAnsi="Arial"/>
        </w:rPr>
      </w:pPr>
      <w:r>
        <w:rPr>
          <w:rFonts w:ascii="Arial" w:hAnsi="Arial"/>
        </w:rPr>
        <w:t>nooit</w:t>
      </w:r>
    </w:p>
    <w:p w:rsidR="003D1DE2" w:rsidRDefault="003D1DE2">
      <w:pPr>
        <w:numPr>
          <w:ilvl w:val="0"/>
          <w:numId w:val="27"/>
        </w:numPr>
        <w:spacing w:line="300" w:lineRule="atLeast"/>
        <w:rPr>
          <w:rFonts w:ascii="Arial" w:hAnsi="Arial"/>
        </w:rPr>
      </w:pPr>
      <w:r>
        <w:rPr>
          <w:rFonts w:ascii="Arial" w:hAnsi="Arial"/>
        </w:rPr>
        <w:t>soms</w:t>
      </w:r>
    </w:p>
    <w:p w:rsidR="003D1DE2" w:rsidRDefault="003D1DE2">
      <w:pPr>
        <w:numPr>
          <w:ilvl w:val="0"/>
          <w:numId w:val="27"/>
        </w:numPr>
        <w:spacing w:line="300" w:lineRule="atLeast"/>
        <w:rPr>
          <w:rFonts w:ascii="Arial" w:hAnsi="Arial"/>
        </w:rPr>
      </w:pPr>
      <w:r>
        <w:rPr>
          <w:rFonts w:ascii="Arial" w:hAnsi="Arial"/>
        </w:rPr>
        <w:t>meestal</w:t>
      </w:r>
    </w:p>
    <w:p w:rsidR="003D1DE2" w:rsidRDefault="003D1DE2">
      <w:pPr>
        <w:numPr>
          <w:ilvl w:val="0"/>
          <w:numId w:val="27"/>
        </w:numPr>
        <w:spacing w:line="300" w:lineRule="atLeast"/>
        <w:rPr>
          <w:rFonts w:ascii="Arial" w:hAnsi="Arial"/>
        </w:rPr>
      </w:pPr>
      <w:r>
        <w:rPr>
          <w:rFonts w:ascii="Arial" w:hAnsi="Arial"/>
        </w:rPr>
        <w:t>altijd</w:t>
      </w:r>
    </w:p>
    <w:p w:rsidR="003D1DE2" w:rsidRDefault="003D1DE2">
      <w:pPr>
        <w:numPr>
          <w:ilvl w:val="0"/>
          <w:numId w:val="27"/>
        </w:numPr>
        <w:spacing w:line="300" w:lineRule="atLeast"/>
        <w:rPr>
          <w:rFonts w:ascii="Arial" w:hAnsi="Arial"/>
        </w:rPr>
      </w:pPr>
      <w:r>
        <w:rPr>
          <w:rFonts w:ascii="Arial" w:hAnsi="Arial"/>
        </w:rPr>
        <w:t>n.v.t.</w:t>
      </w:r>
    </w:p>
    <w:p w:rsidR="003D1DE2" w:rsidRDefault="003D1DE2">
      <w:pPr>
        <w:spacing w:line="240" w:lineRule="auto"/>
        <w:ind w:left="360"/>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Als u een verpleegkundige nodig heeft, wordt u dan zo snel als u wilt geholpen?</w:t>
      </w:r>
    </w:p>
    <w:p w:rsidR="003D1DE2" w:rsidRDefault="003D1DE2">
      <w:pPr>
        <w:numPr>
          <w:ilvl w:val="0"/>
          <w:numId w:val="16"/>
        </w:numPr>
        <w:spacing w:line="300" w:lineRule="atLeast"/>
        <w:rPr>
          <w:rFonts w:ascii="Arial" w:hAnsi="Arial"/>
        </w:rPr>
      </w:pPr>
      <w:r>
        <w:rPr>
          <w:rFonts w:ascii="Arial" w:hAnsi="Arial"/>
        </w:rPr>
        <w:t>nooit</w:t>
      </w:r>
    </w:p>
    <w:p w:rsidR="003D1DE2" w:rsidRDefault="003D1DE2">
      <w:pPr>
        <w:numPr>
          <w:ilvl w:val="0"/>
          <w:numId w:val="16"/>
        </w:numPr>
        <w:spacing w:line="300" w:lineRule="atLeast"/>
        <w:rPr>
          <w:rFonts w:ascii="Arial" w:hAnsi="Arial"/>
        </w:rPr>
      </w:pPr>
      <w:r>
        <w:rPr>
          <w:rFonts w:ascii="Arial" w:hAnsi="Arial"/>
        </w:rPr>
        <w:t>soms</w:t>
      </w:r>
    </w:p>
    <w:p w:rsidR="003D1DE2" w:rsidRDefault="003D1DE2">
      <w:pPr>
        <w:numPr>
          <w:ilvl w:val="0"/>
          <w:numId w:val="16"/>
        </w:numPr>
        <w:spacing w:line="300" w:lineRule="atLeast"/>
        <w:rPr>
          <w:rFonts w:ascii="Arial" w:hAnsi="Arial"/>
        </w:rPr>
      </w:pPr>
      <w:r>
        <w:rPr>
          <w:rFonts w:ascii="Arial" w:hAnsi="Arial"/>
        </w:rPr>
        <w:t>meestal</w:t>
      </w:r>
    </w:p>
    <w:p w:rsidR="003D1DE2" w:rsidRDefault="003D1DE2">
      <w:pPr>
        <w:numPr>
          <w:ilvl w:val="0"/>
          <w:numId w:val="16"/>
        </w:numPr>
        <w:spacing w:line="300" w:lineRule="atLeast"/>
        <w:rPr>
          <w:rFonts w:ascii="Arial" w:hAnsi="Arial"/>
        </w:rPr>
      </w:pPr>
      <w:r>
        <w:rPr>
          <w:rFonts w:ascii="Arial" w:hAnsi="Arial"/>
        </w:rPr>
        <w:t>altijd</w:t>
      </w:r>
    </w:p>
    <w:p w:rsidR="003D1DE2" w:rsidRDefault="003D1DE2">
      <w:pPr>
        <w:spacing w:line="240" w:lineRule="auto"/>
        <w:ind w:left="340"/>
        <w:rPr>
          <w:rFonts w:ascii="Arial" w:hAnsi="Arial"/>
          <w:sz w:val="20"/>
        </w:rPr>
      </w:pPr>
    </w:p>
    <w:p w:rsidR="003D1DE2" w:rsidRDefault="003D1DE2">
      <w:pPr>
        <w:numPr>
          <w:ilvl w:val="0"/>
          <w:numId w:val="41"/>
        </w:numPr>
        <w:spacing w:line="300" w:lineRule="exact"/>
        <w:rPr>
          <w:rFonts w:ascii="Arial" w:hAnsi="Arial"/>
          <w:b/>
        </w:rPr>
      </w:pPr>
      <w:r>
        <w:rPr>
          <w:rFonts w:ascii="Arial" w:hAnsi="Arial"/>
          <w:b/>
        </w:rPr>
        <w:t xml:space="preserve">Stimuleren verpleegkundigen u om (onderdelen van) de dialysebehandeling zelf uit te voeren?  </w:t>
      </w:r>
    </w:p>
    <w:p w:rsidR="003D1DE2" w:rsidRDefault="003D1DE2">
      <w:pPr>
        <w:numPr>
          <w:ilvl w:val="0"/>
          <w:numId w:val="61"/>
        </w:numPr>
        <w:spacing w:line="300" w:lineRule="atLeast"/>
        <w:rPr>
          <w:rFonts w:ascii="Arial" w:hAnsi="Arial"/>
        </w:rPr>
      </w:pPr>
      <w:r>
        <w:rPr>
          <w:rFonts w:ascii="Arial" w:hAnsi="Arial"/>
        </w:rPr>
        <w:t>nooit</w:t>
      </w:r>
    </w:p>
    <w:p w:rsidR="003D1DE2" w:rsidRDefault="003D1DE2">
      <w:pPr>
        <w:numPr>
          <w:ilvl w:val="0"/>
          <w:numId w:val="61"/>
        </w:numPr>
        <w:spacing w:line="300" w:lineRule="atLeast"/>
        <w:rPr>
          <w:rFonts w:ascii="Arial" w:hAnsi="Arial"/>
        </w:rPr>
      </w:pPr>
      <w:r>
        <w:rPr>
          <w:rFonts w:ascii="Arial" w:hAnsi="Arial"/>
        </w:rPr>
        <w:t>soms</w:t>
      </w:r>
    </w:p>
    <w:p w:rsidR="003D1DE2" w:rsidRDefault="003D1DE2">
      <w:pPr>
        <w:numPr>
          <w:ilvl w:val="0"/>
          <w:numId w:val="61"/>
        </w:numPr>
        <w:spacing w:line="300" w:lineRule="atLeast"/>
        <w:rPr>
          <w:rFonts w:ascii="Arial" w:hAnsi="Arial"/>
        </w:rPr>
      </w:pPr>
      <w:r>
        <w:rPr>
          <w:rFonts w:ascii="Arial" w:hAnsi="Arial"/>
        </w:rPr>
        <w:t>meestal</w:t>
      </w:r>
    </w:p>
    <w:p w:rsidR="003D1DE2" w:rsidRDefault="003D1DE2">
      <w:pPr>
        <w:numPr>
          <w:ilvl w:val="0"/>
          <w:numId w:val="61"/>
        </w:numPr>
        <w:spacing w:line="300" w:lineRule="atLeast"/>
        <w:rPr>
          <w:rFonts w:ascii="Arial" w:hAnsi="Arial"/>
        </w:rPr>
      </w:pPr>
      <w:r>
        <w:rPr>
          <w:rFonts w:ascii="Arial" w:hAnsi="Arial"/>
        </w:rPr>
        <w:t>altijd</w:t>
      </w:r>
    </w:p>
    <w:p w:rsidR="003D1DE2" w:rsidRDefault="003D1DE2">
      <w:pPr>
        <w:spacing w:line="300" w:lineRule="atLeast"/>
        <w:rPr>
          <w:rFonts w:ascii="Arial" w:hAnsi="Arial"/>
          <w:b/>
        </w:r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MAATSCHAPPELIJK WERKER</w:t>
      </w:r>
    </w:p>
    <w:p w:rsidR="003D1DE2" w:rsidRDefault="003D1DE2">
      <w:pPr>
        <w:pStyle w:val="Koptekst"/>
        <w:tabs>
          <w:tab w:val="clear" w:pos="4536"/>
          <w:tab w:val="clear" w:pos="9072"/>
        </w:tabs>
        <w:spacing w:line="300" w:lineRule="atLeast"/>
        <w:rPr>
          <w:rFonts w:ascii="Arial" w:hAnsi="Arial"/>
          <w:iCs/>
        </w:rPr>
      </w:pPr>
      <w:r>
        <w:rPr>
          <w:rFonts w:ascii="Arial" w:hAnsi="Arial"/>
          <w:iCs/>
        </w:rPr>
        <w:t>De volgende vragen gaan over uw ervaringen met de maatschappelijk werker uit het dialysecentrum in de afgelopen 12 maanden.</w:t>
      </w:r>
    </w:p>
    <w:p w:rsidR="003D1DE2" w:rsidRDefault="003D1DE2">
      <w:pPr>
        <w:spacing w:line="240" w:lineRule="auto"/>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 xml:space="preserve">Kunt u een afspraak maken met de maatschappelijk werker wanneer u deze wilt spreken? </w:t>
      </w:r>
    </w:p>
    <w:p w:rsidR="003D1DE2" w:rsidRDefault="003D1DE2">
      <w:pPr>
        <w:numPr>
          <w:ilvl w:val="0"/>
          <w:numId w:val="57"/>
        </w:numPr>
        <w:spacing w:line="300" w:lineRule="atLeast"/>
        <w:rPr>
          <w:rFonts w:ascii="Arial" w:hAnsi="Arial"/>
        </w:rPr>
      </w:pPr>
      <w:r>
        <w:rPr>
          <w:rFonts w:ascii="Arial" w:hAnsi="Arial"/>
        </w:rPr>
        <w:t>nooit</w:t>
      </w:r>
    </w:p>
    <w:p w:rsidR="003D1DE2" w:rsidRDefault="003D1DE2">
      <w:pPr>
        <w:numPr>
          <w:ilvl w:val="0"/>
          <w:numId w:val="57"/>
        </w:numPr>
        <w:spacing w:line="300" w:lineRule="atLeast"/>
        <w:rPr>
          <w:rFonts w:ascii="Arial" w:hAnsi="Arial"/>
        </w:rPr>
      </w:pPr>
      <w:r>
        <w:rPr>
          <w:rFonts w:ascii="Arial" w:hAnsi="Arial"/>
        </w:rPr>
        <w:t>soms</w:t>
      </w:r>
    </w:p>
    <w:p w:rsidR="003D1DE2" w:rsidRDefault="003D1DE2">
      <w:pPr>
        <w:numPr>
          <w:ilvl w:val="0"/>
          <w:numId w:val="57"/>
        </w:numPr>
        <w:spacing w:line="300" w:lineRule="atLeast"/>
        <w:rPr>
          <w:rFonts w:ascii="Arial" w:hAnsi="Arial"/>
        </w:rPr>
      </w:pPr>
      <w:r>
        <w:rPr>
          <w:rFonts w:ascii="Arial" w:hAnsi="Arial"/>
        </w:rPr>
        <w:t>meestal</w:t>
      </w:r>
    </w:p>
    <w:p w:rsidR="003D1DE2" w:rsidRDefault="003D1DE2">
      <w:pPr>
        <w:numPr>
          <w:ilvl w:val="0"/>
          <w:numId w:val="57"/>
        </w:numPr>
        <w:spacing w:line="300" w:lineRule="atLeast"/>
        <w:rPr>
          <w:rFonts w:ascii="Arial" w:hAnsi="Arial"/>
        </w:rPr>
      </w:pPr>
      <w:r>
        <w:rPr>
          <w:rFonts w:ascii="Arial" w:hAnsi="Arial"/>
        </w:rPr>
        <w:t>altijd</w:t>
      </w:r>
    </w:p>
    <w:p w:rsidR="003D1DE2" w:rsidRDefault="00FB258B" w:rsidP="00FB258B">
      <w:pPr>
        <w:numPr>
          <w:ilvl w:val="0"/>
          <w:numId w:val="57"/>
        </w:numPr>
        <w:suppressAutoHyphens w:val="0"/>
        <w:spacing w:line="240" w:lineRule="auto"/>
        <w:rPr>
          <w:rFonts w:ascii="Arial" w:hAnsi="Arial"/>
          <w:b/>
        </w:rPr>
      </w:pPr>
      <w:r w:rsidRPr="00FB258B">
        <w:rPr>
          <w:rFonts w:ascii="Arial" w:hAnsi="Arial"/>
        </w:rPr>
        <w:t>n.v.t. ik heb (nog) geen contact met de maatschappelijk werker gehad</w:t>
      </w:r>
      <w:r>
        <w:rPr>
          <w:rFonts w:ascii="Arial" w:hAnsi="Arial"/>
        </w:rPr>
        <w:t xml:space="preserve"> </w:t>
      </w:r>
      <w:r w:rsidR="005E7E0C" w:rsidRPr="005E7E0C">
        <w:rPr>
          <w:rFonts w:ascii="Arial" w:hAnsi="Arial"/>
        </w:rPr>
        <w:sym w:font="Wingdings" w:char="F0E0"/>
      </w:r>
      <w:r w:rsidR="005E7E0C">
        <w:rPr>
          <w:rFonts w:ascii="Arial" w:hAnsi="Arial"/>
        </w:rPr>
        <w:t xml:space="preserve"> </w:t>
      </w:r>
      <w:r w:rsidR="003D1DE2">
        <w:rPr>
          <w:rFonts w:ascii="Arial" w:hAnsi="Arial"/>
        </w:rPr>
        <w:t xml:space="preserve"> </w:t>
      </w:r>
      <w:r w:rsidR="003D1DE2" w:rsidRPr="005E7E0C">
        <w:rPr>
          <w:rFonts w:ascii="Arial" w:hAnsi="Arial"/>
          <w:b/>
          <w:i/>
        </w:rPr>
        <w:t xml:space="preserve">ga </w:t>
      </w:r>
      <w:r w:rsidR="005E7E0C">
        <w:rPr>
          <w:rFonts w:ascii="Arial" w:hAnsi="Arial"/>
          <w:b/>
          <w:i/>
        </w:rPr>
        <w:t xml:space="preserve">door </w:t>
      </w:r>
      <w:r w:rsidR="003D1DE2" w:rsidRPr="005E7E0C">
        <w:rPr>
          <w:rFonts w:ascii="Arial" w:hAnsi="Arial"/>
          <w:b/>
          <w:i/>
        </w:rPr>
        <w:t>naar vraag 25</w:t>
      </w:r>
    </w:p>
    <w:p w:rsidR="003D1DE2" w:rsidRDefault="003D1DE2">
      <w:pPr>
        <w:spacing w:line="240" w:lineRule="auto"/>
        <w:rPr>
          <w:rFonts w:ascii="Arial" w:hAnsi="Arial" w:cs="Arial"/>
          <w:sz w:val="20"/>
        </w:rPr>
      </w:pPr>
    </w:p>
    <w:p w:rsidR="003D1DE2" w:rsidRDefault="003D1DE2">
      <w:pPr>
        <w:spacing w:line="240" w:lineRule="auto"/>
        <w:rPr>
          <w:rFonts w:ascii="Arial" w:hAnsi="Arial" w:cs="Arial"/>
          <w:sz w:val="20"/>
        </w:rPr>
      </w:pPr>
    </w:p>
    <w:p w:rsidR="003D1DE2" w:rsidRDefault="003D1DE2">
      <w:pPr>
        <w:spacing w:line="240" w:lineRule="auto"/>
        <w:rPr>
          <w:rFonts w:ascii="Arial" w:hAnsi="Arial" w:cs="Arial"/>
          <w:sz w:val="20"/>
        </w:rPr>
      </w:pPr>
    </w:p>
    <w:p w:rsidR="003D1DE2" w:rsidRDefault="003D1DE2">
      <w:pPr>
        <w:spacing w:line="240" w:lineRule="auto"/>
        <w:rPr>
          <w:rFonts w:ascii="Arial" w:hAnsi="Arial" w:cs="Arial"/>
          <w:sz w:val="20"/>
        </w:rPr>
      </w:pPr>
    </w:p>
    <w:p w:rsidR="003D1DE2" w:rsidRDefault="003D1DE2">
      <w:pPr>
        <w:spacing w:line="240" w:lineRule="auto"/>
        <w:rPr>
          <w:rFonts w:ascii="Arial" w:hAnsi="Arial" w:cs="Arial"/>
          <w:sz w:val="20"/>
        </w:rPr>
      </w:pPr>
    </w:p>
    <w:p w:rsidR="003D1DE2" w:rsidRDefault="003D1DE2">
      <w:pPr>
        <w:spacing w:line="240" w:lineRule="auto"/>
        <w:rPr>
          <w:rFonts w:ascii="Arial" w:hAnsi="Arial" w:cs="Arial"/>
          <w:sz w:val="20"/>
        </w:rPr>
      </w:pPr>
    </w:p>
    <w:p w:rsidR="003D1DE2" w:rsidRDefault="003D1DE2">
      <w:pPr>
        <w:numPr>
          <w:ilvl w:val="0"/>
          <w:numId w:val="41"/>
        </w:numPr>
        <w:spacing w:line="300" w:lineRule="exact"/>
        <w:rPr>
          <w:rFonts w:ascii="Arial" w:hAnsi="Arial" w:cs="Arial"/>
          <w:b/>
        </w:rPr>
      </w:pPr>
      <w:r>
        <w:rPr>
          <w:rFonts w:ascii="Arial" w:hAnsi="Arial" w:cs="Arial"/>
          <w:b/>
        </w:rPr>
        <w:t xml:space="preserve">Legt de maatschappelijk werker u dingen op een begrijpelijke manier uit? </w:t>
      </w:r>
    </w:p>
    <w:p w:rsidR="003D1DE2" w:rsidRDefault="003D1DE2">
      <w:pPr>
        <w:numPr>
          <w:ilvl w:val="0"/>
          <w:numId w:val="34"/>
        </w:numPr>
        <w:spacing w:line="300" w:lineRule="atLeast"/>
        <w:rPr>
          <w:rFonts w:ascii="Arial" w:hAnsi="Arial"/>
        </w:rPr>
      </w:pPr>
      <w:r>
        <w:rPr>
          <w:rFonts w:ascii="Arial" w:hAnsi="Arial"/>
        </w:rPr>
        <w:t>nooit</w:t>
      </w:r>
    </w:p>
    <w:p w:rsidR="003D1DE2" w:rsidRDefault="003D1DE2">
      <w:pPr>
        <w:numPr>
          <w:ilvl w:val="0"/>
          <w:numId w:val="34"/>
        </w:numPr>
        <w:spacing w:line="300" w:lineRule="atLeast"/>
        <w:rPr>
          <w:rFonts w:ascii="Arial" w:hAnsi="Arial"/>
        </w:rPr>
      </w:pPr>
      <w:r>
        <w:rPr>
          <w:rFonts w:ascii="Arial" w:hAnsi="Arial"/>
        </w:rPr>
        <w:t>soms</w:t>
      </w:r>
    </w:p>
    <w:p w:rsidR="003D1DE2" w:rsidRDefault="003D1DE2">
      <w:pPr>
        <w:numPr>
          <w:ilvl w:val="0"/>
          <w:numId w:val="34"/>
        </w:numPr>
        <w:spacing w:line="300" w:lineRule="atLeast"/>
        <w:rPr>
          <w:rFonts w:ascii="Arial" w:hAnsi="Arial"/>
        </w:rPr>
      </w:pPr>
      <w:r>
        <w:rPr>
          <w:rFonts w:ascii="Arial" w:hAnsi="Arial"/>
        </w:rPr>
        <w:t>meestal</w:t>
      </w:r>
    </w:p>
    <w:p w:rsidR="003D1DE2" w:rsidRDefault="003D1DE2">
      <w:pPr>
        <w:numPr>
          <w:ilvl w:val="0"/>
          <w:numId w:val="34"/>
        </w:numPr>
        <w:spacing w:line="300" w:lineRule="atLeast"/>
        <w:rPr>
          <w:rFonts w:ascii="Arial" w:hAnsi="Arial"/>
        </w:rPr>
      </w:pPr>
      <w:r>
        <w:rPr>
          <w:rFonts w:ascii="Arial" w:hAnsi="Arial"/>
        </w:rPr>
        <w:t>altijd</w:t>
      </w:r>
    </w:p>
    <w:p w:rsidR="003D1DE2" w:rsidRDefault="003D1DE2">
      <w:pPr>
        <w:spacing w:line="240" w:lineRule="auto"/>
        <w:ind w:left="340"/>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Neemt de maatschappelijk werker u serieus?</w:t>
      </w:r>
    </w:p>
    <w:p w:rsidR="003D1DE2" w:rsidRDefault="003D1DE2">
      <w:pPr>
        <w:numPr>
          <w:ilvl w:val="0"/>
          <w:numId w:val="51"/>
        </w:numPr>
        <w:spacing w:line="300" w:lineRule="atLeast"/>
        <w:rPr>
          <w:rFonts w:ascii="Arial" w:hAnsi="Arial"/>
        </w:rPr>
      </w:pPr>
      <w:r>
        <w:rPr>
          <w:rFonts w:ascii="Arial" w:hAnsi="Arial"/>
        </w:rPr>
        <w:t>nooit</w:t>
      </w:r>
    </w:p>
    <w:p w:rsidR="003D1DE2" w:rsidRDefault="003D1DE2">
      <w:pPr>
        <w:numPr>
          <w:ilvl w:val="0"/>
          <w:numId w:val="51"/>
        </w:numPr>
        <w:spacing w:line="300" w:lineRule="atLeast"/>
        <w:rPr>
          <w:rFonts w:ascii="Arial" w:hAnsi="Arial"/>
        </w:rPr>
      </w:pPr>
      <w:r>
        <w:rPr>
          <w:rFonts w:ascii="Arial" w:hAnsi="Arial"/>
        </w:rPr>
        <w:t>soms</w:t>
      </w:r>
    </w:p>
    <w:p w:rsidR="003D1DE2" w:rsidRDefault="003D1DE2">
      <w:pPr>
        <w:numPr>
          <w:ilvl w:val="0"/>
          <w:numId w:val="51"/>
        </w:numPr>
        <w:spacing w:line="300" w:lineRule="atLeast"/>
        <w:rPr>
          <w:rFonts w:ascii="Arial" w:hAnsi="Arial"/>
        </w:rPr>
      </w:pPr>
      <w:r>
        <w:rPr>
          <w:rFonts w:ascii="Arial" w:hAnsi="Arial"/>
        </w:rPr>
        <w:lastRenderedPageBreak/>
        <w:t>meestal</w:t>
      </w:r>
    </w:p>
    <w:p w:rsidR="003D1DE2" w:rsidRDefault="003D1DE2">
      <w:pPr>
        <w:numPr>
          <w:ilvl w:val="0"/>
          <w:numId w:val="51"/>
        </w:numPr>
        <w:spacing w:line="300" w:lineRule="atLeast"/>
        <w:rPr>
          <w:rFonts w:ascii="Arial" w:hAnsi="Arial"/>
        </w:rPr>
      </w:pPr>
      <w:r>
        <w:rPr>
          <w:rFonts w:ascii="Arial" w:hAnsi="Arial"/>
        </w:rPr>
        <w:t>altijd</w:t>
      </w:r>
    </w:p>
    <w:p w:rsidR="003D1DE2" w:rsidRDefault="003D1DE2">
      <w:pPr>
        <w:spacing w:line="300" w:lineRule="atLeast"/>
        <w:ind w:left="397"/>
        <w:rPr>
          <w:rFonts w:ascii="Arial" w:hAnsi="Arial"/>
        </w:r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DIËTIST</w:t>
      </w:r>
    </w:p>
    <w:p w:rsidR="003D1DE2" w:rsidRDefault="003D1DE2">
      <w:pPr>
        <w:pStyle w:val="Koptekst"/>
        <w:tabs>
          <w:tab w:val="clear" w:pos="4536"/>
          <w:tab w:val="clear" w:pos="9072"/>
        </w:tabs>
        <w:spacing w:line="300" w:lineRule="atLeast"/>
        <w:rPr>
          <w:rFonts w:ascii="Arial" w:hAnsi="Arial"/>
          <w:iCs/>
        </w:rPr>
      </w:pPr>
      <w:r>
        <w:rPr>
          <w:rFonts w:ascii="Arial" w:hAnsi="Arial"/>
          <w:iCs/>
        </w:rPr>
        <w:t>De volgende vragen gaan over uw ervaringen met de diëtist uit het dialysecentrum in de afgelopen 12 maanden.</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b/>
        </w:rPr>
      </w:pPr>
      <w:r>
        <w:rPr>
          <w:rFonts w:ascii="Arial" w:hAnsi="Arial"/>
          <w:b/>
        </w:rPr>
        <w:t>Kunt u een afspraak maken met de diëtist wanneer u deze wilt spreken?</w:t>
      </w:r>
    </w:p>
    <w:p w:rsidR="003D1DE2" w:rsidRDefault="003D1DE2">
      <w:pPr>
        <w:numPr>
          <w:ilvl w:val="0"/>
          <w:numId w:val="29"/>
        </w:numPr>
        <w:spacing w:line="300" w:lineRule="atLeast"/>
        <w:rPr>
          <w:rFonts w:ascii="Arial" w:hAnsi="Arial"/>
        </w:rPr>
      </w:pPr>
      <w:r>
        <w:rPr>
          <w:rFonts w:ascii="Arial" w:hAnsi="Arial"/>
        </w:rPr>
        <w:t>nooit</w:t>
      </w:r>
    </w:p>
    <w:p w:rsidR="003D1DE2" w:rsidRDefault="003D1DE2">
      <w:pPr>
        <w:numPr>
          <w:ilvl w:val="0"/>
          <w:numId w:val="29"/>
        </w:numPr>
        <w:spacing w:line="300" w:lineRule="atLeast"/>
        <w:rPr>
          <w:rFonts w:ascii="Arial" w:hAnsi="Arial"/>
        </w:rPr>
      </w:pPr>
      <w:r>
        <w:rPr>
          <w:rFonts w:ascii="Arial" w:hAnsi="Arial"/>
        </w:rPr>
        <w:t>soms</w:t>
      </w:r>
    </w:p>
    <w:p w:rsidR="003D1DE2" w:rsidRDefault="003D1DE2">
      <w:pPr>
        <w:numPr>
          <w:ilvl w:val="0"/>
          <w:numId w:val="29"/>
        </w:numPr>
        <w:spacing w:line="300" w:lineRule="atLeast"/>
        <w:rPr>
          <w:rFonts w:ascii="Arial" w:hAnsi="Arial"/>
        </w:rPr>
      </w:pPr>
      <w:r>
        <w:rPr>
          <w:rFonts w:ascii="Arial" w:hAnsi="Arial"/>
        </w:rPr>
        <w:t>meestal</w:t>
      </w:r>
    </w:p>
    <w:p w:rsidR="003D1DE2" w:rsidRDefault="003D1DE2">
      <w:pPr>
        <w:numPr>
          <w:ilvl w:val="0"/>
          <w:numId w:val="29"/>
        </w:numPr>
        <w:spacing w:line="300" w:lineRule="atLeast"/>
        <w:rPr>
          <w:rFonts w:ascii="Arial" w:hAnsi="Arial"/>
        </w:rPr>
      </w:pPr>
      <w:r>
        <w:rPr>
          <w:rFonts w:ascii="Arial" w:hAnsi="Arial"/>
        </w:rPr>
        <w:t>altijd</w:t>
      </w:r>
    </w:p>
    <w:p w:rsidR="003D1DE2" w:rsidRPr="00FB258B" w:rsidRDefault="00FB258B" w:rsidP="00FB258B">
      <w:pPr>
        <w:numPr>
          <w:ilvl w:val="0"/>
          <w:numId w:val="29"/>
        </w:numPr>
        <w:suppressAutoHyphens w:val="0"/>
        <w:spacing w:line="240" w:lineRule="auto"/>
        <w:rPr>
          <w:rFonts w:ascii="Arial" w:hAnsi="Arial"/>
          <w:b/>
          <w:i/>
        </w:rPr>
      </w:pPr>
      <w:r w:rsidRPr="00FB258B">
        <w:rPr>
          <w:rFonts w:ascii="Arial" w:hAnsi="Arial"/>
        </w:rPr>
        <w:t xml:space="preserve">n.v.t. ik heb (nog) geen contact met de </w:t>
      </w:r>
      <w:r>
        <w:rPr>
          <w:rFonts w:ascii="Arial" w:hAnsi="Arial"/>
        </w:rPr>
        <w:t xml:space="preserve">diëtist </w:t>
      </w:r>
      <w:r w:rsidRPr="00FB258B">
        <w:rPr>
          <w:rFonts w:ascii="Arial" w:hAnsi="Arial"/>
        </w:rPr>
        <w:t>gehad</w:t>
      </w:r>
      <w:r>
        <w:rPr>
          <w:rFonts w:ascii="Arial" w:hAnsi="Arial"/>
        </w:rPr>
        <w:t xml:space="preserve"> </w:t>
      </w:r>
      <w:r w:rsidRPr="00FB258B">
        <w:rPr>
          <w:rFonts w:ascii="Arial" w:hAnsi="Arial"/>
        </w:rPr>
        <w:sym w:font="Wingdings" w:char="F0E0"/>
      </w:r>
      <w:r>
        <w:rPr>
          <w:rFonts w:ascii="Arial" w:hAnsi="Arial"/>
        </w:rPr>
        <w:t xml:space="preserve"> </w:t>
      </w:r>
      <w:r w:rsidRPr="00FB258B">
        <w:rPr>
          <w:rFonts w:ascii="Arial" w:hAnsi="Arial"/>
          <w:b/>
          <w:i/>
        </w:rPr>
        <w:t>ga door naar vraag</w:t>
      </w:r>
      <w:r w:rsidRPr="00FB258B">
        <w:rPr>
          <w:rFonts w:ascii="Arial" w:hAnsi="Arial"/>
          <w:i/>
        </w:rPr>
        <w:t xml:space="preserve"> </w:t>
      </w:r>
      <w:r w:rsidR="003D1DE2" w:rsidRPr="00FB258B">
        <w:rPr>
          <w:rFonts w:ascii="Arial" w:hAnsi="Arial"/>
          <w:b/>
          <w:i/>
        </w:rPr>
        <w:t>29</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cs="Arial"/>
          <w:b/>
        </w:rPr>
      </w:pPr>
      <w:r>
        <w:rPr>
          <w:rFonts w:ascii="Arial" w:hAnsi="Arial" w:cs="Arial"/>
          <w:b/>
        </w:rPr>
        <w:t xml:space="preserve">Legt de diëtist u dingen op een begrijpelijke manier uit? </w:t>
      </w:r>
    </w:p>
    <w:p w:rsidR="003D1DE2" w:rsidRDefault="003D1DE2">
      <w:pPr>
        <w:numPr>
          <w:ilvl w:val="0"/>
          <w:numId w:val="60"/>
        </w:numPr>
        <w:spacing w:line="300" w:lineRule="atLeast"/>
        <w:rPr>
          <w:rFonts w:ascii="Arial" w:hAnsi="Arial"/>
        </w:rPr>
      </w:pPr>
      <w:r>
        <w:rPr>
          <w:rFonts w:ascii="Arial" w:hAnsi="Arial"/>
        </w:rPr>
        <w:t>nooit</w:t>
      </w:r>
    </w:p>
    <w:p w:rsidR="003D1DE2" w:rsidRDefault="003D1DE2">
      <w:pPr>
        <w:numPr>
          <w:ilvl w:val="0"/>
          <w:numId w:val="60"/>
        </w:numPr>
        <w:spacing w:line="300" w:lineRule="atLeast"/>
        <w:rPr>
          <w:rFonts w:ascii="Arial" w:hAnsi="Arial"/>
        </w:rPr>
      </w:pPr>
      <w:r>
        <w:rPr>
          <w:rFonts w:ascii="Arial" w:hAnsi="Arial"/>
        </w:rPr>
        <w:t>soms</w:t>
      </w:r>
    </w:p>
    <w:p w:rsidR="003D1DE2" w:rsidRDefault="003D1DE2">
      <w:pPr>
        <w:numPr>
          <w:ilvl w:val="0"/>
          <w:numId w:val="60"/>
        </w:numPr>
        <w:spacing w:line="300" w:lineRule="atLeast"/>
        <w:rPr>
          <w:rFonts w:ascii="Arial" w:hAnsi="Arial"/>
        </w:rPr>
      </w:pPr>
      <w:r>
        <w:rPr>
          <w:rFonts w:ascii="Arial" w:hAnsi="Arial"/>
        </w:rPr>
        <w:t>meestal</w:t>
      </w:r>
    </w:p>
    <w:p w:rsidR="003D1DE2" w:rsidRDefault="003D1DE2">
      <w:pPr>
        <w:numPr>
          <w:ilvl w:val="0"/>
          <w:numId w:val="60"/>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numPr>
          <w:ilvl w:val="0"/>
          <w:numId w:val="41"/>
        </w:numPr>
        <w:spacing w:line="300" w:lineRule="exact"/>
        <w:rPr>
          <w:rFonts w:ascii="Arial" w:hAnsi="Arial"/>
          <w:b/>
        </w:rPr>
      </w:pPr>
      <w:r>
        <w:rPr>
          <w:rFonts w:ascii="Arial" w:hAnsi="Arial"/>
          <w:b/>
        </w:rPr>
        <w:t>Krijgt u van de diëtist informatie over het dieet dat u moet volgen?</w:t>
      </w:r>
    </w:p>
    <w:p w:rsidR="003D1DE2" w:rsidRDefault="003D1DE2">
      <w:pPr>
        <w:numPr>
          <w:ilvl w:val="0"/>
          <w:numId w:val="59"/>
        </w:numPr>
        <w:spacing w:line="300" w:lineRule="atLeast"/>
        <w:rPr>
          <w:rFonts w:ascii="Arial" w:hAnsi="Arial"/>
        </w:rPr>
      </w:pPr>
      <w:r>
        <w:rPr>
          <w:rFonts w:ascii="Arial" w:hAnsi="Arial"/>
        </w:rPr>
        <w:t>nooit</w:t>
      </w:r>
    </w:p>
    <w:p w:rsidR="003D1DE2" w:rsidRDefault="003D1DE2">
      <w:pPr>
        <w:numPr>
          <w:ilvl w:val="0"/>
          <w:numId w:val="59"/>
        </w:numPr>
        <w:spacing w:line="300" w:lineRule="atLeast"/>
        <w:rPr>
          <w:rFonts w:ascii="Arial" w:hAnsi="Arial"/>
        </w:rPr>
      </w:pPr>
      <w:r>
        <w:rPr>
          <w:rFonts w:ascii="Arial" w:hAnsi="Arial"/>
        </w:rPr>
        <w:t>soms</w:t>
      </w:r>
    </w:p>
    <w:p w:rsidR="003D1DE2" w:rsidRDefault="003D1DE2">
      <w:pPr>
        <w:numPr>
          <w:ilvl w:val="0"/>
          <w:numId w:val="59"/>
        </w:numPr>
        <w:spacing w:line="300" w:lineRule="atLeast"/>
        <w:rPr>
          <w:rFonts w:ascii="Arial" w:hAnsi="Arial"/>
        </w:rPr>
      </w:pPr>
      <w:r>
        <w:rPr>
          <w:rFonts w:ascii="Arial" w:hAnsi="Arial"/>
        </w:rPr>
        <w:t>meestal</w:t>
      </w:r>
    </w:p>
    <w:p w:rsidR="003D1DE2" w:rsidRDefault="003D1DE2">
      <w:pPr>
        <w:numPr>
          <w:ilvl w:val="0"/>
          <w:numId w:val="59"/>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b/>
        </w:rPr>
      </w:pPr>
      <w:r>
        <w:rPr>
          <w:rFonts w:ascii="Arial" w:hAnsi="Arial"/>
          <w:b/>
        </w:rPr>
        <w:t>Neemt de diëtist u serieus?</w:t>
      </w:r>
    </w:p>
    <w:p w:rsidR="003D1DE2" w:rsidRDefault="003D1DE2">
      <w:pPr>
        <w:numPr>
          <w:ilvl w:val="0"/>
          <w:numId w:val="52"/>
        </w:numPr>
        <w:spacing w:line="300" w:lineRule="atLeast"/>
        <w:rPr>
          <w:rFonts w:ascii="Arial" w:hAnsi="Arial"/>
        </w:rPr>
      </w:pPr>
      <w:r>
        <w:rPr>
          <w:rFonts w:ascii="Arial" w:hAnsi="Arial"/>
        </w:rPr>
        <w:t>nooit</w:t>
      </w:r>
    </w:p>
    <w:p w:rsidR="003D1DE2" w:rsidRDefault="003D1DE2">
      <w:pPr>
        <w:numPr>
          <w:ilvl w:val="0"/>
          <w:numId w:val="52"/>
        </w:numPr>
        <w:spacing w:line="300" w:lineRule="atLeast"/>
        <w:rPr>
          <w:rFonts w:ascii="Arial" w:hAnsi="Arial"/>
        </w:rPr>
      </w:pPr>
      <w:r>
        <w:rPr>
          <w:rFonts w:ascii="Arial" w:hAnsi="Arial"/>
        </w:rPr>
        <w:t>soms</w:t>
      </w:r>
    </w:p>
    <w:p w:rsidR="003D1DE2" w:rsidRDefault="003D1DE2">
      <w:pPr>
        <w:numPr>
          <w:ilvl w:val="0"/>
          <w:numId w:val="52"/>
        </w:numPr>
        <w:spacing w:line="300" w:lineRule="atLeast"/>
        <w:rPr>
          <w:rFonts w:ascii="Arial" w:hAnsi="Arial"/>
        </w:rPr>
      </w:pPr>
      <w:r>
        <w:rPr>
          <w:rFonts w:ascii="Arial" w:hAnsi="Arial"/>
        </w:rPr>
        <w:t>meestal</w:t>
      </w:r>
    </w:p>
    <w:p w:rsidR="003D1DE2" w:rsidRDefault="003D1DE2">
      <w:pPr>
        <w:numPr>
          <w:ilvl w:val="0"/>
          <w:numId w:val="52"/>
        </w:numPr>
        <w:spacing w:line="300" w:lineRule="atLeast"/>
        <w:rPr>
          <w:rFonts w:ascii="Arial" w:hAnsi="Arial"/>
        </w:rPr>
      </w:pPr>
      <w:r>
        <w:rPr>
          <w:rFonts w:ascii="Arial" w:hAnsi="Arial"/>
        </w:rPr>
        <w:t>altijd</w:t>
      </w:r>
    </w:p>
    <w:p w:rsidR="003D1DE2" w:rsidRDefault="003D1DE2">
      <w:pPr>
        <w:spacing w:line="300" w:lineRule="atLeast"/>
        <w:ind w:left="340"/>
        <w:rPr>
          <w:rFonts w:ascii="Arial" w:hAnsi="Arial"/>
        </w:rPr>
      </w:pPr>
    </w:p>
    <w:p w:rsidR="003D1DE2" w:rsidRPr="00645882" w:rsidRDefault="00645882">
      <w:pPr>
        <w:pBdr>
          <w:top w:val="single" w:sz="4" w:space="5" w:color="000000"/>
          <w:bottom w:val="single" w:sz="4" w:space="3" w:color="000000"/>
        </w:pBdr>
        <w:spacing w:line="300" w:lineRule="exact"/>
        <w:rPr>
          <w:rFonts w:ascii="Arial" w:hAnsi="Arial"/>
          <w:b/>
          <w:i/>
          <w:sz w:val="24"/>
        </w:rPr>
      </w:pPr>
      <w:r w:rsidRPr="00645882">
        <w:rPr>
          <w:rFonts w:ascii="Arial" w:hAnsi="Arial"/>
          <w:b/>
          <w:i/>
          <w:sz w:val="24"/>
        </w:rPr>
        <w:t>DIALYSECENTRUM / ZORGVERLENING</w:t>
      </w:r>
    </w:p>
    <w:p w:rsidR="003D1DE2" w:rsidRDefault="003D1DE2">
      <w:pPr>
        <w:rPr>
          <w:rFonts w:ascii="Arial" w:hAnsi="Arial" w:cs="Arial"/>
        </w:rPr>
      </w:pPr>
      <w:r>
        <w:rPr>
          <w:rFonts w:ascii="Arial" w:hAnsi="Arial" w:cs="Arial"/>
        </w:rPr>
        <w:t>De volgende vragen gaan over het dialysecentrum / de zorgverlening en uw ervaringen daarmee in de afgelopen 12 maanden.</w:t>
      </w:r>
    </w:p>
    <w:p w:rsidR="003D1DE2" w:rsidRDefault="003D1DE2">
      <w:pPr>
        <w:rPr>
          <w:rFonts w:ascii="Arial" w:hAnsi="Arial" w:cs="Arial"/>
        </w:rPr>
      </w:pPr>
    </w:p>
    <w:p w:rsidR="003D1DE2" w:rsidRDefault="003D1DE2">
      <w:pPr>
        <w:numPr>
          <w:ilvl w:val="0"/>
          <w:numId w:val="41"/>
        </w:numPr>
        <w:rPr>
          <w:rFonts w:ascii="Arial" w:hAnsi="Arial" w:cs="Arial"/>
          <w:b/>
        </w:rPr>
      </w:pPr>
      <w:r>
        <w:rPr>
          <w:rFonts w:ascii="Arial" w:hAnsi="Arial" w:cs="Arial"/>
          <w:b/>
        </w:rPr>
        <w:t>Krijgt u informatie over de onderzoeken die u moet ondergaan?</w:t>
      </w:r>
    </w:p>
    <w:p w:rsidR="003D1DE2" w:rsidRDefault="003D1DE2">
      <w:pPr>
        <w:numPr>
          <w:ilvl w:val="0"/>
          <w:numId w:val="45"/>
        </w:numPr>
        <w:spacing w:line="300" w:lineRule="atLeast"/>
        <w:rPr>
          <w:rFonts w:ascii="Arial" w:hAnsi="Arial"/>
        </w:rPr>
      </w:pPr>
      <w:r>
        <w:rPr>
          <w:rFonts w:ascii="Arial" w:hAnsi="Arial"/>
        </w:rPr>
        <w:t>nooit</w:t>
      </w:r>
    </w:p>
    <w:p w:rsidR="003D1DE2" w:rsidRDefault="003D1DE2">
      <w:pPr>
        <w:numPr>
          <w:ilvl w:val="0"/>
          <w:numId w:val="45"/>
        </w:numPr>
        <w:spacing w:line="300" w:lineRule="atLeast"/>
        <w:rPr>
          <w:rFonts w:ascii="Arial" w:hAnsi="Arial"/>
        </w:rPr>
      </w:pPr>
      <w:r>
        <w:rPr>
          <w:rFonts w:ascii="Arial" w:hAnsi="Arial"/>
        </w:rPr>
        <w:t>soms</w:t>
      </w:r>
    </w:p>
    <w:p w:rsidR="003D1DE2" w:rsidRDefault="003D1DE2">
      <w:pPr>
        <w:numPr>
          <w:ilvl w:val="0"/>
          <w:numId w:val="45"/>
        </w:numPr>
        <w:spacing w:line="300" w:lineRule="atLeast"/>
        <w:rPr>
          <w:rFonts w:ascii="Arial" w:hAnsi="Arial"/>
        </w:rPr>
      </w:pPr>
      <w:r>
        <w:rPr>
          <w:rFonts w:ascii="Arial" w:hAnsi="Arial"/>
        </w:rPr>
        <w:t>meestal</w:t>
      </w:r>
    </w:p>
    <w:p w:rsidR="003D1DE2" w:rsidRDefault="003D1DE2">
      <w:pPr>
        <w:numPr>
          <w:ilvl w:val="0"/>
          <w:numId w:val="45"/>
        </w:numPr>
        <w:spacing w:line="300" w:lineRule="atLeast"/>
        <w:rPr>
          <w:rFonts w:ascii="Arial" w:hAnsi="Arial"/>
        </w:rPr>
      </w:pPr>
      <w:r>
        <w:rPr>
          <w:rFonts w:ascii="Arial" w:hAnsi="Arial"/>
        </w:rPr>
        <w:t>altijd</w:t>
      </w:r>
    </w:p>
    <w:p w:rsidR="003D1DE2" w:rsidRDefault="003D1DE2">
      <w:pPr>
        <w:rPr>
          <w:rFonts w:ascii="Arial" w:hAnsi="Arial" w:cs="Arial"/>
        </w:rPr>
      </w:pPr>
    </w:p>
    <w:p w:rsidR="003D1DE2" w:rsidRDefault="003D1DE2">
      <w:pPr>
        <w:numPr>
          <w:ilvl w:val="0"/>
          <w:numId w:val="41"/>
        </w:numPr>
        <w:rPr>
          <w:rFonts w:ascii="Arial" w:hAnsi="Arial" w:cs="Arial"/>
          <w:b/>
        </w:rPr>
      </w:pPr>
      <w:r>
        <w:rPr>
          <w:rFonts w:ascii="Arial" w:hAnsi="Arial" w:cs="Arial"/>
          <w:b/>
        </w:rPr>
        <w:t>Krijgt u de uitslagen van onderzoeken die u heeft ondergaan binnen de afgesproken tijd?</w:t>
      </w:r>
    </w:p>
    <w:p w:rsidR="003D1DE2" w:rsidRDefault="003D1DE2">
      <w:pPr>
        <w:numPr>
          <w:ilvl w:val="0"/>
          <w:numId w:val="45"/>
        </w:numPr>
        <w:spacing w:line="300" w:lineRule="atLeast"/>
        <w:rPr>
          <w:rFonts w:ascii="Arial" w:hAnsi="Arial"/>
        </w:rPr>
      </w:pPr>
      <w:r>
        <w:rPr>
          <w:rFonts w:ascii="Arial" w:hAnsi="Arial"/>
        </w:rPr>
        <w:t>nooit</w:t>
      </w:r>
    </w:p>
    <w:p w:rsidR="003D1DE2" w:rsidRDefault="003D1DE2">
      <w:pPr>
        <w:numPr>
          <w:ilvl w:val="0"/>
          <w:numId w:val="45"/>
        </w:numPr>
        <w:spacing w:line="300" w:lineRule="atLeast"/>
        <w:rPr>
          <w:rFonts w:ascii="Arial" w:hAnsi="Arial"/>
        </w:rPr>
      </w:pPr>
      <w:r>
        <w:rPr>
          <w:rFonts w:ascii="Arial" w:hAnsi="Arial"/>
        </w:rPr>
        <w:t>soms</w:t>
      </w:r>
    </w:p>
    <w:p w:rsidR="003D1DE2" w:rsidRDefault="003D1DE2">
      <w:pPr>
        <w:numPr>
          <w:ilvl w:val="0"/>
          <w:numId w:val="45"/>
        </w:numPr>
        <w:spacing w:line="300" w:lineRule="atLeast"/>
        <w:rPr>
          <w:rFonts w:ascii="Arial" w:hAnsi="Arial"/>
        </w:rPr>
      </w:pPr>
      <w:r>
        <w:rPr>
          <w:rFonts w:ascii="Arial" w:hAnsi="Arial"/>
        </w:rPr>
        <w:t>meestal</w:t>
      </w:r>
    </w:p>
    <w:p w:rsidR="003D1DE2" w:rsidRDefault="003D1DE2">
      <w:pPr>
        <w:numPr>
          <w:ilvl w:val="0"/>
          <w:numId w:val="45"/>
        </w:numPr>
        <w:rPr>
          <w:rFonts w:ascii="Arial" w:hAnsi="Arial"/>
        </w:rPr>
      </w:pPr>
      <w:r>
        <w:rPr>
          <w:rFonts w:ascii="Arial" w:hAnsi="Arial"/>
        </w:rPr>
        <w:t>altijd</w:t>
      </w:r>
    </w:p>
    <w:p w:rsidR="003D1DE2" w:rsidRDefault="003D1DE2">
      <w:pPr>
        <w:numPr>
          <w:ilvl w:val="0"/>
          <w:numId w:val="45"/>
        </w:numPr>
        <w:rPr>
          <w:rFonts w:ascii="Arial" w:hAnsi="Arial"/>
        </w:rPr>
      </w:pPr>
      <w:r>
        <w:rPr>
          <w:rFonts w:ascii="Arial" w:hAnsi="Arial"/>
        </w:rPr>
        <w:t>n.v.t., geen tijd afgesproken</w:t>
      </w:r>
    </w:p>
    <w:p w:rsidR="003D1DE2" w:rsidRDefault="003D1DE2">
      <w:pPr>
        <w:pStyle w:val="Koptekst"/>
        <w:tabs>
          <w:tab w:val="clear" w:pos="4536"/>
          <w:tab w:val="clear" w:pos="9072"/>
        </w:tabs>
        <w:spacing w:line="300" w:lineRule="atLeast"/>
        <w:rPr>
          <w:rFonts w:ascii="Arial" w:hAnsi="Arial"/>
          <w:iCs/>
        </w:rPr>
      </w:pPr>
    </w:p>
    <w:p w:rsidR="003D1DE2" w:rsidRDefault="003D1DE2">
      <w:pPr>
        <w:numPr>
          <w:ilvl w:val="0"/>
          <w:numId w:val="41"/>
        </w:numPr>
        <w:spacing w:line="300" w:lineRule="atLeast"/>
        <w:rPr>
          <w:rFonts w:ascii="Arial" w:hAnsi="Arial"/>
          <w:b/>
        </w:rPr>
      </w:pPr>
      <w:r>
        <w:rPr>
          <w:rFonts w:ascii="Arial" w:hAnsi="Arial"/>
          <w:b/>
        </w:rPr>
        <w:t>Heeft u informatie van het dialysecentrum gekregen over de mogelijkheden voor een niertransplantatie?</w:t>
      </w:r>
    </w:p>
    <w:p w:rsidR="003D1DE2" w:rsidRDefault="003D1DE2">
      <w:pPr>
        <w:numPr>
          <w:ilvl w:val="0"/>
          <w:numId w:val="42"/>
        </w:numPr>
        <w:tabs>
          <w:tab w:val="left" w:pos="720"/>
        </w:tabs>
        <w:spacing w:line="300" w:lineRule="exact"/>
        <w:rPr>
          <w:rFonts w:ascii="Arial" w:hAnsi="Arial" w:cs="Arial"/>
        </w:rPr>
      </w:pPr>
      <w:r>
        <w:rPr>
          <w:rFonts w:ascii="Arial" w:hAnsi="Arial" w:cs="Arial"/>
        </w:rPr>
        <w:t>nee</w:t>
      </w:r>
    </w:p>
    <w:p w:rsidR="003D1DE2" w:rsidRDefault="003D1DE2">
      <w:pPr>
        <w:numPr>
          <w:ilvl w:val="0"/>
          <w:numId w:val="42"/>
        </w:numPr>
        <w:tabs>
          <w:tab w:val="left" w:pos="720"/>
        </w:tabs>
        <w:spacing w:line="300" w:lineRule="exact"/>
        <w:rPr>
          <w:rFonts w:ascii="Arial" w:hAnsi="Arial" w:cs="Arial"/>
        </w:rPr>
      </w:pPr>
      <w:r>
        <w:rPr>
          <w:rFonts w:ascii="Arial" w:hAnsi="Arial" w:cs="Arial"/>
        </w:rPr>
        <w:t>ja</w:t>
      </w:r>
    </w:p>
    <w:p w:rsidR="003D1DE2" w:rsidRDefault="003D1DE2">
      <w:pPr>
        <w:pStyle w:val="Koptekst"/>
        <w:numPr>
          <w:ilvl w:val="0"/>
          <w:numId w:val="36"/>
        </w:numPr>
        <w:tabs>
          <w:tab w:val="clear" w:pos="4536"/>
          <w:tab w:val="clear" w:pos="9072"/>
          <w:tab w:val="left" w:pos="720"/>
        </w:tabs>
        <w:spacing w:line="300" w:lineRule="atLeast"/>
        <w:rPr>
          <w:rFonts w:ascii="Arial" w:hAnsi="Arial" w:cs="Arial"/>
        </w:rPr>
      </w:pPr>
      <w:r>
        <w:rPr>
          <w:rFonts w:ascii="Arial" w:hAnsi="Arial" w:cs="Arial"/>
        </w:rPr>
        <w:t>n.v.t.</w:t>
      </w:r>
    </w:p>
    <w:p w:rsidR="003D1DE2" w:rsidRDefault="003D1DE2">
      <w:pPr>
        <w:spacing w:line="300" w:lineRule="atLeast"/>
        <w:rPr>
          <w:rFonts w:ascii="Arial" w:hAnsi="Arial" w:cs="Arial"/>
        </w:rPr>
      </w:pPr>
    </w:p>
    <w:p w:rsidR="003D1DE2" w:rsidRDefault="003D1DE2">
      <w:pPr>
        <w:numPr>
          <w:ilvl w:val="0"/>
          <w:numId w:val="41"/>
        </w:numPr>
        <w:spacing w:line="300" w:lineRule="atLeast"/>
        <w:rPr>
          <w:rFonts w:ascii="Arial" w:hAnsi="Arial" w:cs="Arial"/>
          <w:b/>
        </w:rPr>
      </w:pPr>
      <w:r>
        <w:rPr>
          <w:rFonts w:ascii="Arial" w:hAnsi="Arial" w:cs="Arial"/>
          <w:b/>
        </w:rPr>
        <w:t xml:space="preserve">Wordt u geïnformeerd als men vanwege problemen met uw lichamelijke conditie (tijdelijk) op de wachtlijst de opmerking ‘Niet Transplantabel’ achter uw naam plaatst? </w:t>
      </w:r>
    </w:p>
    <w:p w:rsidR="003D1DE2" w:rsidRDefault="003D1DE2">
      <w:pPr>
        <w:numPr>
          <w:ilvl w:val="0"/>
          <w:numId w:val="36"/>
        </w:numPr>
        <w:spacing w:line="300" w:lineRule="atLeast"/>
        <w:rPr>
          <w:rFonts w:ascii="Arial" w:hAnsi="Arial" w:cs="Arial"/>
        </w:rPr>
      </w:pPr>
      <w:r>
        <w:rPr>
          <w:rFonts w:ascii="Arial" w:hAnsi="Arial" w:cs="Arial"/>
        </w:rPr>
        <w:t>nee</w:t>
      </w:r>
    </w:p>
    <w:p w:rsidR="003D1DE2" w:rsidRDefault="003D1DE2">
      <w:pPr>
        <w:pStyle w:val="Koptekst"/>
        <w:numPr>
          <w:ilvl w:val="0"/>
          <w:numId w:val="36"/>
        </w:numPr>
        <w:tabs>
          <w:tab w:val="clear" w:pos="4536"/>
          <w:tab w:val="clear" w:pos="9072"/>
        </w:tabs>
        <w:spacing w:line="300" w:lineRule="exact"/>
        <w:rPr>
          <w:rFonts w:ascii="Arial" w:hAnsi="Arial" w:cs="Arial"/>
        </w:rPr>
      </w:pPr>
      <w:r>
        <w:rPr>
          <w:rFonts w:ascii="Arial" w:hAnsi="Arial" w:cs="Arial"/>
        </w:rPr>
        <w:t>ja</w:t>
      </w:r>
    </w:p>
    <w:p w:rsidR="003D1DE2" w:rsidRDefault="003D1DE2">
      <w:pPr>
        <w:pStyle w:val="Koptekst"/>
        <w:numPr>
          <w:ilvl w:val="0"/>
          <w:numId w:val="36"/>
        </w:numPr>
        <w:tabs>
          <w:tab w:val="clear" w:pos="4536"/>
          <w:tab w:val="clear" w:pos="9072"/>
        </w:tabs>
        <w:spacing w:line="300" w:lineRule="exact"/>
        <w:rPr>
          <w:rFonts w:ascii="Arial" w:hAnsi="Arial" w:cs="Arial"/>
        </w:rPr>
      </w:pPr>
      <w:r>
        <w:rPr>
          <w:rFonts w:ascii="Arial" w:hAnsi="Arial" w:cs="Arial"/>
        </w:rPr>
        <w:t>n.v.t.</w:t>
      </w:r>
    </w:p>
    <w:p w:rsidR="003D1DE2" w:rsidRDefault="003D1DE2">
      <w:pPr>
        <w:pStyle w:val="Koptekst"/>
        <w:numPr>
          <w:ilvl w:val="0"/>
          <w:numId w:val="36"/>
        </w:numPr>
        <w:tabs>
          <w:tab w:val="clear" w:pos="4536"/>
          <w:tab w:val="clear" w:pos="9072"/>
        </w:tabs>
        <w:spacing w:line="300" w:lineRule="exact"/>
        <w:rPr>
          <w:rFonts w:ascii="Arial" w:hAnsi="Arial" w:cs="Arial"/>
        </w:rPr>
      </w:pPr>
      <w:r>
        <w:rPr>
          <w:rFonts w:ascii="Arial" w:hAnsi="Arial" w:cs="Arial"/>
        </w:rPr>
        <w:t>weet ik niet</w:t>
      </w:r>
    </w:p>
    <w:p w:rsidR="003D1DE2" w:rsidRDefault="003D1DE2">
      <w:pPr>
        <w:pStyle w:val="Koptekst"/>
        <w:tabs>
          <w:tab w:val="clear" w:pos="4536"/>
          <w:tab w:val="clear" w:pos="9072"/>
        </w:tabs>
        <w:spacing w:line="300" w:lineRule="atLeast"/>
        <w:rPr>
          <w:rFonts w:ascii="Arial" w:hAnsi="Arial"/>
          <w:b/>
          <w:iCs/>
        </w:rPr>
      </w:pPr>
    </w:p>
    <w:p w:rsidR="003D1DE2" w:rsidRDefault="003D1DE2">
      <w:pPr>
        <w:pStyle w:val="Koptekst"/>
        <w:numPr>
          <w:ilvl w:val="0"/>
          <w:numId w:val="41"/>
        </w:numPr>
        <w:tabs>
          <w:tab w:val="clear" w:pos="4536"/>
          <w:tab w:val="clear" w:pos="9072"/>
        </w:tabs>
        <w:spacing w:line="300" w:lineRule="atLeast"/>
        <w:rPr>
          <w:rFonts w:ascii="Arial" w:hAnsi="Arial"/>
          <w:b/>
          <w:iCs/>
        </w:rPr>
      </w:pPr>
      <w:r>
        <w:rPr>
          <w:rFonts w:ascii="Arial" w:hAnsi="Arial"/>
          <w:b/>
          <w:iCs/>
        </w:rPr>
        <w:t>Krijgt u informatie over de activiteiten van de patiëntenvereniging*?</w:t>
      </w:r>
    </w:p>
    <w:p w:rsidR="003D1DE2" w:rsidRDefault="003D1DE2">
      <w:pPr>
        <w:numPr>
          <w:ilvl w:val="0"/>
          <w:numId w:val="35"/>
        </w:numPr>
        <w:spacing w:line="300" w:lineRule="atLeast"/>
        <w:rPr>
          <w:rFonts w:ascii="Arial" w:hAnsi="Arial"/>
        </w:rPr>
      </w:pPr>
      <w:r>
        <w:rPr>
          <w:rFonts w:ascii="Arial" w:hAnsi="Arial"/>
        </w:rPr>
        <w:t>nee</w:t>
      </w:r>
    </w:p>
    <w:p w:rsidR="003D1DE2" w:rsidRDefault="003D1DE2">
      <w:pPr>
        <w:numPr>
          <w:ilvl w:val="0"/>
          <w:numId w:val="35"/>
        </w:numPr>
        <w:spacing w:line="300" w:lineRule="atLeast"/>
        <w:rPr>
          <w:rFonts w:ascii="Arial" w:hAnsi="Arial"/>
        </w:rPr>
      </w:pPr>
      <w:r>
        <w:rPr>
          <w:rFonts w:ascii="Arial" w:hAnsi="Arial"/>
        </w:rPr>
        <w:t>ja</w:t>
      </w:r>
    </w:p>
    <w:p w:rsidR="003D1DE2" w:rsidRDefault="003D1DE2">
      <w:pPr>
        <w:spacing w:line="300" w:lineRule="atLeast"/>
        <w:ind w:left="340"/>
        <w:rPr>
          <w:rFonts w:ascii="Arial" w:hAnsi="Arial"/>
        </w:rPr>
      </w:pPr>
    </w:p>
    <w:p w:rsidR="003D1DE2" w:rsidRDefault="003D1DE2">
      <w:pPr>
        <w:spacing w:line="300" w:lineRule="atLeast"/>
        <w:ind w:left="340"/>
        <w:rPr>
          <w:rFonts w:ascii="Arial" w:hAnsi="Arial"/>
        </w:rPr>
      </w:pPr>
    </w:p>
    <w:p w:rsidR="003D1DE2" w:rsidRDefault="003D1DE2">
      <w:pPr>
        <w:spacing w:line="300" w:lineRule="atLeast"/>
        <w:ind w:left="340"/>
        <w:rPr>
          <w:rFonts w:ascii="Arial" w:hAnsi="Arial"/>
        </w:rPr>
      </w:pPr>
    </w:p>
    <w:p w:rsidR="003D1DE2" w:rsidRDefault="003D1DE2">
      <w:pPr>
        <w:spacing w:line="300" w:lineRule="atLeast"/>
        <w:ind w:left="340"/>
        <w:rPr>
          <w:rFonts w:ascii="Arial" w:hAnsi="Arial"/>
        </w:rPr>
      </w:pPr>
    </w:p>
    <w:p w:rsidR="003D1DE2" w:rsidRDefault="003D1DE2">
      <w:pPr>
        <w:spacing w:line="300" w:lineRule="atLeast"/>
        <w:ind w:left="340"/>
        <w:rPr>
          <w:rFonts w:ascii="Arial" w:hAnsi="Arial"/>
        </w:rPr>
      </w:pPr>
    </w:p>
    <w:p w:rsidR="003D1DE2" w:rsidRDefault="003D1DE2">
      <w:pPr>
        <w:numPr>
          <w:ilvl w:val="0"/>
          <w:numId w:val="41"/>
        </w:numPr>
        <w:spacing w:line="300" w:lineRule="atLeast"/>
        <w:rPr>
          <w:rFonts w:ascii="Arial" w:hAnsi="Arial"/>
          <w:b/>
        </w:rPr>
      </w:pPr>
      <w:r>
        <w:rPr>
          <w:rFonts w:ascii="Arial" w:hAnsi="Arial"/>
          <w:b/>
        </w:rPr>
        <w:t>Gaan de medewerkers van het dialysecentrum vertrouwelijk om met uw patiëntgegevens?</w:t>
      </w:r>
    </w:p>
    <w:p w:rsidR="003D1DE2" w:rsidRDefault="003D1DE2">
      <w:pPr>
        <w:numPr>
          <w:ilvl w:val="0"/>
          <w:numId w:val="54"/>
        </w:numPr>
        <w:spacing w:line="300" w:lineRule="atLeast"/>
        <w:rPr>
          <w:rFonts w:ascii="Arial" w:hAnsi="Arial"/>
        </w:rPr>
      </w:pPr>
      <w:r>
        <w:rPr>
          <w:rFonts w:ascii="Arial" w:hAnsi="Arial"/>
        </w:rPr>
        <w:t>nooit</w:t>
      </w:r>
    </w:p>
    <w:p w:rsidR="003D1DE2" w:rsidRDefault="003D1DE2">
      <w:pPr>
        <w:numPr>
          <w:ilvl w:val="0"/>
          <w:numId w:val="54"/>
        </w:numPr>
        <w:spacing w:line="300" w:lineRule="atLeast"/>
        <w:rPr>
          <w:rFonts w:ascii="Arial" w:hAnsi="Arial"/>
        </w:rPr>
      </w:pPr>
      <w:r>
        <w:rPr>
          <w:rFonts w:ascii="Arial" w:hAnsi="Arial"/>
        </w:rPr>
        <w:t>soms</w:t>
      </w:r>
    </w:p>
    <w:p w:rsidR="003D1DE2" w:rsidRDefault="003D1DE2">
      <w:pPr>
        <w:numPr>
          <w:ilvl w:val="0"/>
          <w:numId w:val="54"/>
        </w:numPr>
        <w:spacing w:line="300" w:lineRule="atLeast"/>
        <w:rPr>
          <w:rFonts w:ascii="Arial" w:hAnsi="Arial"/>
        </w:rPr>
      </w:pPr>
      <w:r>
        <w:rPr>
          <w:rFonts w:ascii="Arial" w:hAnsi="Arial"/>
        </w:rPr>
        <w:t>meestal</w:t>
      </w:r>
    </w:p>
    <w:p w:rsidR="003D1DE2" w:rsidRDefault="003D1DE2">
      <w:pPr>
        <w:numPr>
          <w:ilvl w:val="0"/>
          <w:numId w:val="54"/>
        </w:numPr>
        <w:spacing w:line="300" w:lineRule="atLeast"/>
        <w:rPr>
          <w:rFonts w:ascii="Arial" w:hAnsi="Arial"/>
        </w:rPr>
      </w:pPr>
      <w:r>
        <w:rPr>
          <w:rFonts w:ascii="Arial" w:hAnsi="Arial"/>
        </w:rPr>
        <w:t>altijd</w:t>
      </w:r>
    </w:p>
    <w:p w:rsidR="003D1DE2" w:rsidRDefault="003D1DE2">
      <w:pPr>
        <w:numPr>
          <w:ilvl w:val="0"/>
          <w:numId w:val="54"/>
        </w:numPr>
        <w:spacing w:line="300" w:lineRule="atLeast"/>
        <w:rPr>
          <w:rFonts w:ascii="Arial" w:hAnsi="Arial"/>
        </w:rPr>
      </w:pPr>
      <w:r>
        <w:rPr>
          <w:rFonts w:ascii="Arial" w:hAnsi="Arial"/>
        </w:rPr>
        <w:t>weet ik niet/geen ervaring</w:t>
      </w:r>
    </w:p>
    <w:p w:rsidR="003D1DE2" w:rsidRDefault="003D1DE2">
      <w:pPr>
        <w:spacing w:line="300" w:lineRule="atLeast"/>
        <w:ind w:left="397"/>
        <w:rPr>
          <w:rFonts w:ascii="Arial" w:hAnsi="Arial"/>
        </w:rPr>
      </w:pPr>
    </w:p>
    <w:p w:rsidR="003D1DE2" w:rsidRDefault="003D1DE2">
      <w:pPr>
        <w:pStyle w:val="Koptekst"/>
        <w:numPr>
          <w:ilvl w:val="0"/>
          <w:numId w:val="41"/>
        </w:numPr>
        <w:tabs>
          <w:tab w:val="clear" w:pos="4536"/>
          <w:tab w:val="clear" w:pos="9072"/>
        </w:tabs>
        <w:spacing w:line="300" w:lineRule="atLeast"/>
        <w:rPr>
          <w:rFonts w:ascii="Arial" w:hAnsi="Arial" w:cs="Arial"/>
          <w:b/>
        </w:rPr>
      </w:pPr>
      <w:r>
        <w:rPr>
          <w:rFonts w:ascii="Arial" w:hAnsi="Arial" w:cs="Arial"/>
          <w:b/>
        </w:rPr>
        <w:t>Wordt u gestimuleerd om te bewegen?</w:t>
      </w:r>
    </w:p>
    <w:p w:rsidR="003D1DE2" w:rsidRDefault="003D1DE2">
      <w:pPr>
        <w:pStyle w:val="Koptekst"/>
        <w:numPr>
          <w:ilvl w:val="0"/>
          <w:numId w:val="38"/>
        </w:numPr>
        <w:tabs>
          <w:tab w:val="clear" w:pos="4536"/>
          <w:tab w:val="clear" w:pos="9072"/>
        </w:tabs>
        <w:spacing w:line="300" w:lineRule="atLeast"/>
        <w:rPr>
          <w:rFonts w:ascii="Arial" w:hAnsi="Arial" w:cs="Arial"/>
        </w:rPr>
      </w:pPr>
      <w:r>
        <w:rPr>
          <w:rFonts w:ascii="Arial" w:hAnsi="Arial" w:cs="Arial"/>
        </w:rPr>
        <w:t>nooit</w:t>
      </w:r>
    </w:p>
    <w:p w:rsidR="003D1DE2" w:rsidRDefault="003D1DE2">
      <w:pPr>
        <w:numPr>
          <w:ilvl w:val="0"/>
          <w:numId w:val="38"/>
        </w:numPr>
        <w:spacing w:line="300" w:lineRule="atLeast"/>
        <w:rPr>
          <w:rFonts w:ascii="Arial" w:hAnsi="Arial" w:cs="Arial"/>
        </w:rPr>
      </w:pPr>
      <w:r>
        <w:rPr>
          <w:rFonts w:ascii="Arial" w:hAnsi="Arial" w:cs="Arial"/>
        </w:rPr>
        <w:t>soms</w:t>
      </w:r>
    </w:p>
    <w:p w:rsidR="003D1DE2" w:rsidRDefault="003D1DE2">
      <w:pPr>
        <w:numPr>
          <w:ilvl w:val="0"/>
          <w:numId w:val="38"/>
        </w:numPr>
        <w:spacing w:line="300" w:lineRule="atLeast"/>
        <w:rPr>
          <w:rFonts w:ascii="Arial" w:hAnsi="Arial" w:cs="Arial"/>
        </w:rPr>
      </w:pPr>
      <w:r>
        <w:rPr>
          <w:rFonts w:ascii="Arial" w:hAnsi="Arial" w:cs="Arial"/>
        </w:rPr>
        <w:t>meestal</w:t>
      </w:r>
    </w:p>
    <w:p w:rsidR="003D1DE2" w:rsidRDefault="003D1DE2">
      <w:pPr>
        <w:numPr>
          <w:ilvl w:val="0"/>
          <w:numId w:val="38"/>
        </w:numPr>
        <w:spacing w:line="300" w:lineRule="atLeast"/>
        <w:rPr>
          <w:rFonts w:ascii="Arial" w:hAnsi="Arial" w:cs="Arial"/>
        </w:rPr>
      </w:pPr>
      <w:r>
        <w:rPr>
          <w:rFonts w:ascii="Arial" w:hAnsi="Arial" w:cs="Arial"/>
        </w:rPr>
        <w:t>altijd</w:t>
      </w:r>
    </w:p>
    <w:p w:rsidR="003D1DE2" w:rsidRDefault="003D1DE2">
      <w:pPr>
        <w:spacing w:line="300" w:lineRule="atLeast"/>
        <w:ind w:left="397"/>
        <w:rPr>
          <w:rFonts w:ascii="Arial" w:hAnsi="Arial"/>
        </w:rPr>
      </w:pPr>
    </w:p>
    <w:p w:rsidR="003D1DE2" w:rsidRDefault="003D1DE2">
      <w:pPr>
        <w:numPr>
          <w:ilvl w:val="0"/>
          <w:numId w:val="41"/>
        </w:numPr>
        <w:spacing w:line="300" w:lineRule="atLeast"/>
        <w:rPr>
          <w:rFonts w:ascii="Arial" w:hAnsi="Arial" w:cs="Arial"/>
          <w:b/>
          <w:szCs w:val="22"/>
        </w:rPr>
      </w:pPr>
      <w:r>
        <w:rPr>
          <w:rFonts w:ascii="Arial" w:hAnsi="Arial" w:cs="Arial"/>
          <w:b/>
          <w:szCs w:val="22"/>
        </w:rPr>
        <w:t>Maakt het dialysecentrum het mogelijk uw dialysetijden met uw werk en/of vrije tijdsbesteding te combineren?</w:t>
      </w:r>
    </w:p>
    <w:p w:rsidR="003D1DE2" w:rsidRDefault="003D1DE2">
      <w:pPr>
        <w:numPr>
          <w:ilvl w:val="0"/>
          <w:numId w:val="50"/>
        </w:numPr>
        <w:spacing w:line="300" w:lineRule="atLeast"/>
        <w:rPr>
          <w:rFonts w:ascii="Arial" w:hAnsi="Arial"/>
        </w:rPr>
      </w:pPr>
      <w:r>
        <w:rPr>
          <w:rFonts w:ascii="Arial" w:hAnsi="Arial"/>
        </w:rPr>
        <w:t>nooit</w:t>
      </w:r>
    </w:p>
    <w:p w:rsidR="003D1DE2" w:rsidRDefault="003D1DE2">
      <w:pPr>
        <w:numPr>
          <w:ilvl w:val="0"/>
          <w:numId w:val="50"/>
        </w:numPr>
        <w:spacing w:line="300" w:lineRule="atLeast"/>
        <w:rPr>
          <w:rFonts w:ascii="Arial" w:hAnsi="Arial"/>
        </w:rPr>
      </w:pPr>
      <w:r>
        <w:rPr>
          <w:rFonts w:ascii="Arial" w:hAnsi="Arial"/>
        </w:rPr>
        <w:lastRenderedPageBreak/>
        <w:t>soms</w:t>
      </w:r>
    </w:p>
    <w:p w:rsidR="003D1DE2" w:rsidRDefault="003D1DE2">
      <w:pPr>
        <w:numPr>
          <w:ilvl w:val="0"/>
          <w:numId w:val="50"/>
        </w:numPr>
        <w:spacing w:line="300" w:lineRule="atLeast"/>
        <w:rPr>
          <w:rFonts w:ascii="Arial" w:hAnsi="Arial"/>
        </w:rPr>
      </w:pPr>
      <w:r>
        <w:rPr>
          <w:rFonts w:ascii="Arial" w:hAnsi="Arial"/>
        </w:rPr>
        <w:t>meestal</w:t>
      </w:r>
    </w:p>
    <w:p w:rsidR="003D1DE2" w:rsidRDefault="003D1DE2">
      <w:pPr>
        <w:numPr>
          <w:ilvl w:val="0"/>
          <w:numId w:val="50"/>
        </w:numPr>
        <w:spacing w:line="300" w:lineRule="atLeast"/>
        <w:rPr>
          <w:rFonts w:ascii="Arial" w:hAnsi="Arial"/>
        </w:rPr>
      </w:pPr>
      <w:r>
        <w:rPr>
          <w:rFonts w:ascii="Arial" w:hAnsi="Arial"/>
        </w:rPr>
        <w:t>altijd</w:t>
      </w:r>
    </w:p>
    <w:p w:rsidR="003D1DE2" w:rsidRDefault="003D1DE2">
      <w:pPr>
        <w:spacing w:line="240" w:lineRule="auto"/>
        <w:ind w:left="340"/>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Wordt u de mogelijkheid geboden om een vertrouwelijk gesprek met een zorgverlener in een aparte ruimte te voeren?</w:t>
      </w:r>
    </w:p>
    <w:p w:rsidR="003D1DE2" w:rsidRDefault="003D1DE2">
      <w:pPr>
        <w:numPr>
          <w:ilvl w:val="0"/>
          <w:numId w:val="9"/>
        </w:numPr>
        <w:spacing w:line="300" w:lineRule="atLeast"/>
        <w:rPr>
          <w:rFonts w:ascii="Arial" w:hAnsi="Arial"/>
        </w:rPr>
      </w:pPr>
      <w:r>
        <w:rPr>
          <w:rFonts w:ascii="Arial" w:hAnsi="Arial"/>
        </w:rPr>
        <w:t>nooit</w:t>
      </w:r>
    </w:p>
    <w:p w:rsidR="003D1DE2" w:rsidRDefault="003D1DE2">
      <w:pPr>
        <w:numPr>
          <w:ilvl w:val="0"/>
          <w:numId w:val="9"/>
        </w:numPr>
        <w:spacing w:line="300" w:lineRule="atLeast"/>
        <w:rPr>
          <w:rFonts w:ascii="Arial" w:hAnsi="Arial"/>
        </w:rPr>
      </w:pPr>
      <w:r>
        <w:rPr>
          <w:rFonts w:ascii="Arial" w:hAnsi="Arial"/>
        </w:rPr>
        <w:t>soms</w:t>
      </w:r>
    </w:p>
    <w:p w:rsidR="003D1DE2" w:rsidRDefault="003D1DE2">
      <w:pPr>
        <w:numPr>
          <w:ilvl w:val="0"/>
          <w:numId w:val="9"/>
        </w:numPr>
        <w:spacing w:line="300" w:lineRule="atLeast"/>
        <w:rPr>
          <w:rFonts w:ascii="Arial" w:hAnsi="Arial"/>
        </w:rPr>
      </w:pPr>
      <w:r>
        <w:rPr>
          <w:rFonts w:ascii="Arial" w:hAnsi="Arial"/>
        </w:rPr>
        <w:t>meestal</w:t>
      </w:r>
    </w:p>
    <w:p w:rsidR="003D1DE2" w:rsidRDefault="003D1DE2">
      <w:pPr>
        <w:numPr>
          <w:ilvl w:val="0"/>
          <w:numId w:val="9"/>
        </w:numPr>
        <w:spacing w:line="300" w:lineRule="atLeast"/>
        <w:rPr>
          <w:rFonts w:ascii="Arial" w:hAnsi="Arial"/>
        </w:rPr>
      </w:pPr>
      <w:r>
        <w:rPr>
          <w:rFonts w:ascii="Arial" w:hAnsi="Arial"/>
        </w:rPr>
        <w:t>altijd</w:t>
      </w:r>
    </w:p>
    <w:p w:rsidR="003D1DE2" w:rsidRDefault="003D1DE2">
      <w:pPr>
        <w:spacing w:line="240" w:lineRule="auto"/>
        <w:ind w:left="360"/>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Heeft u privacy op uw dialyseplek bij uw verzorging en/of behandeling?</w:t>
      </w:r>
    </w:p>
    <w:p w:rsidR="003D1DE2" w:rsidRDefault="003D1DE2">
      <w:pPr>
        <w:numPr>
          <w:ilvl w:val="0"/>
          <w:numId w:val="58"/>
        </w:numPr>
        <w:spacing w:line="300" w:lineRule="atLeast"/>
        <w:rPr>
          <w:rFonts w:ascii="Arial" w:hAnsi="Arial"/>
        </w:rPr>
      </w:pPr>
      <w:r>
        <w:rPr>
          <w:rFonts w:ascii="Arial" w:hAnsi="Arial"/>
        </w:rPr>
        <w:t>nooit</w:t>
      </w:r>
    </w:p>
    <w:p w:rsidR="003D1DE2" w:rsidRDefault="003D1DE2">
      <w:pPr>
        <w:numPr>
          <w:ilvl w:val="0"/>
          <w:numId w:val="58"/>
        </w:numPr>
        <w:spacing w:line="300" w:lineRule="atLeast"/>
        <w:rPr>
          <w:rFonts w:ascii="Arial" w:hAnsi="Arial"/>
        </w:rPr>
      </w:pPr>
      <w:r>
        <w:rPr>
          <w:rFonts w:ascii="Arial" w:hAnsi="Arial"/>
        </w:rPr>
        <w:t>soms</w:t>
      </w:r>
    </w:p>
    <w:p w:rsidR="003D1DE2" w:rsidRDefault="003D1DE2">
      <w:pPr>
        <w:numPr>
          <w:ilvl w:val="0"/>
          <w:numId w:val="58"/>
        </w:numPr>
        <w:spacing w:line="300" w:lineRule="atLeast"/>
        <w:rPr>
          <w:rFonts w:ascii="Arial" w:hAnsi="Arial"/>
        </w:rPr>
      </w:pPr>
      <w:r>
        <w:rPr>
          <w:rFonts w:ascii="Arial" w:hAnsi="Arial"/>
        </w:rPr>
        <w:t>meestal</w:t>
      </w:r>
    </w:p>
    <w:p w:rsidR="003D1DE2" w:rsidRDefault="003D1DE2">
      <w:pPr>
        <w:numPr>
          <w:ilvl w:val="0"/>
          <w:numId w:val="58"/>
        </w:numPr>
        <w:spacing w:line="300" w:lineRule="atLeast"/>
        <w:rPr>
          <w:rFonts w:ascii="Arial" w:hAnsi="Arial"/>
        </w:rPr>
      </w:pPr>
      <w:r>
        <w:rPr>
          <w:rFonts w:ascii="Arial" w:hAnsi="Arial"/>
        </w:rPr>
        <w:t>altijd</w:t>
      </w:r>
    </w:p>
    <w:p w:rsidR="003D1DE2" w:rsidRDefault="003D1DE2">
      <w:pPr>
        <w:spacing w:line="240" w:lineRule="auto"/>
        <w:ind w:left="397"/>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Heeft u rust op uw dialyseplek?</w:t>
      </w:r>
    </w:p>
    <w:p w:rsidR="003D1DE2" w:rsidRDefault="003D1DE2">
      <w:pPr>
        <w:numPr>
          <w:ilvl w:val="0"/>
          <w:numId w:val="49"/>
        </w:numPr>
        <w:spacing w:line="300" w:lineRule="atLeast"/>
        <w:rPr>
          <w:rFonts w:ascii="Arial" w:hAnsi="Arial"/>
        </w:rPr>
      </w:pPr>
      <w:r>
        <w:rPr>
          <w:rFonts w:ascii="Arial" w:hAnsi="Arial"/>
        </w:rPr>
        <w:t>nooit</w:t>
      </w:r>
    </w:p>
    <w:p w:rsidR="003D1DE2" w:rsidRDefault="003D1DE2">
      <w:pPr>
        <w:numPr>
          <w:ilvl w:val="0"/>
          <w:numId w:val="49"/>
        </w:numPr>
        <w:spacing w:line="300" w:lineRule="atLeast"/>
        <w:rPr>
          <w:rFonts w:ascii="Arial" w:hAnsi="Arial"/>
        </w:rPr>
      </w:pPr>
      <w:r>
        <w:rPr>
          <w:rFonts w:ascii="Arial" w:hAnsi="Arial"/>
        </w:rPr>
        <w:t>soms</w:t>
      </w:r>
    </w:p>
    <w:p w:rsidR="003D1DE2" w:rsidRDefault="003D1DE2">
      <w:pPr>
        <w:numPr>
          <w:ilvl w:val="0"/>
          <w:numId w:val="49"/>
        </w:numPr>
        <w:spacing w:line="300" w:lineRule="atLeast"/>
        <w:rPr>
          <w:rFonts w:ascii="Arial" w:hAnsi="Arial"/>
        </w:rPr>
      </w:pPr>
      <w:r>
        <w:rPr>
          <w:rFonts w:ascii="Arial" w:hAnsi="Arial"/>
        </w:rPr>
        <w:t>meestal</w:t>
      </w:r>
    </w:p>
    <w:p w:rsidR="003D1DE2" w:rsidRDefault="003D1DE2">
      <w:pPr>
        <w:numPr>
          <w:ilvl w:val="0"/>
          <w:numId w:val="49"/>
        </w:numPr>
        <w:spacing w:line="300" w:lineRule="atLeast"/>
        <w:rPr>
          <w:rFonts w:ascii="Arial" w:hAnsi="Arial"/>
        </w:rPr>
      </w:pPr>
      <w:r>
        <w:rPr>
          <w:rFonts w:ascii="Arial" w:hAnsi="Arial"/>
        </w:rPr>
        <w:t>altijd</w:t>
      </w:r>
    </w:p>
    <w:p w:rsidR="003D1DE2" w:rsidRDefault="003D1DE2">
      <w:pPr>
        <w:spacing w:line="240" w:lineRule="auto"/>
        <w:ind w:left="397"/>
        <w:rPr>
          <w:rFonts w:ascii="Arial" w:hAnsi="Arial"/>
          <w:sz w:val="20"/>
        </w:rPr>
      </w:pPr>
    </w:p>
    <w:p w:rsidR="003D1DE2" w:rsidRDefault="003D1DE2">
      <w:pPr>
        <w:numPr>
          <w:ilvl w:val="0"/>
          <w:numId w:val="41"/>
        </w:numPr>
        <w:spacing w:line="300" w:lineRule="atLeast"/>
        <w:rPr>
          <w:rFonts w:ascii="Arial" w:hAnsi="Arial"/>
          <w:b/>
        </w:rPr>
      </w:pPr>
      <w:r>
        <w:rPr>
          <w:rFonts w:ascii="Arial" w:hAnsi="Arial"/>
          <w:b/>
        </w:rPr>
        <w:t>Heeft het dialysecentrum u geïnformeerd over de klachtenprocedure?</w:t>
      </w:r>
    </w:p>
    <w:p w:rsidR="003D1DE2" w:rsidRDefault="003D1DE2">
      <w:pPr>
        <w:numPr>
          <w:ilvl w:val="0"/>
          <w:numId w:val="25"/>
        </w:numPr>
        <w:spacing w:line="300" w:lineRule="atLeast"/>
        <w:rPr>
          <w:rFonts w:ascii="Arial" w:hAnsi="Arial"/>
        </w:rPr>
      </w:pPr>
      <w:r>
        <w:rPr>
          <w:rFonts w:ascii="Arial" w:hAnsi="Arial"/>
        </w:rPr>
        <w:t>nee</w:t>
      </w:r>
    </w:p>
    <w:p w:rsidR="003D1DE2" w:rsidRDefault="003D1DE2">
      <w:pPr>
        <w:numPr>
          <w:ilvl w:val="0"/>
          <w:numId w:val="25"/>
        </w:numPr>
        <w:spacing w:line="300" w:lineRule="atLeast"/>
        <w:rPr>
          <w:rFonts w:ascii="Arial" w:hAnsi="Arial"/>
        </w:rPr>
      </w:pPr>
      <w:r>
        <w:rPr>
          <w:rFonts w:ascii="Arial" w:hAnsi="Arial"/>
        </w:rPr>
        <w:t>ja</w:t>
      </w:r>
    </w:p>
    <w:p w:rsidR="003D1DE2" w:rsidRDefault="003D1DE2">
      <w:pPr>
        <w:spacing w:line="240" w:lineRule="auto"/>
        <w:ind w:left="340"/>
        <w:rPr>
          <w:rFonts w:ascii="Arial" w:hAnsi="Arial"/>
          <w:b/>
          <w:sz w:val="20"/>
        </w:rPr>
      </w:pPr>
    </w:p>
    <w:p w:rsidR="003D1DE2" w:rsidRDefault="003D1DE2">
      <w:pPr>
        <w:numPr>
          <w:ilvl w:val="0"/>
          <w:numId w:val="41"/>
        </w:numPr>
        <w:spacing w:line="300" w:lineRule="atLeast"/>
        <w:rPr>
          <w:rFonts w:ascii="Arial" w:hAnsi="Arial"/>
          <w:b/>
        </w:rPr>
      </w:pPr>
      <w:r>
        <w:rPr>
          <w:rFonts w:ascii="Arial" w:hAnsi="Arial"/>
          <w:b/>
        </w:rPr>
        <w:t>Durft u een klacht in te dienen?</w:t>
      </w:r>
    </w:p>
    <w:p w:rsidR="003D1DE2" w:rsidRDefault="003D1DE2">
      <w:pPr>
        <w:numPr>
          <w:ilvl w:val="0"/>
          <w:numId w:val="10"/>
        </w:numPr>
        <w:spacing w:line="300" w:lineRule="atLeast"/>
        <w:rPr>
          <w:rFonts w:ascii="Arial" w:hAnsi="Arial"/>
        </w:rPr>
      </w:pPr>
      <w:r>
        <w:rPr>
          <w:rFonts w:ascii="Arial" w:hAnsi="Arial"/>
        </w:rPr>
        <w:t>nee</w:t>
      </w:r>
    </w:p>
    <w:p w:rsidR="003D1DE2" w:rsidRDefault="003D1DE2">
      <w:pPr>
        <w:numPr>
          <w:ilvl w:val="0"/>
          <w:numId w:val="10"/>
        </w:numPr>
        <w:spacing w:line="300" w:lineRule="atLeast"/>
        <w:rPr>
          <w:rFonts w:ascii="Arial" w:hAnsi="Arial"/>
        </w:rPr>
      </w:pPr>
      <w:r>
        <w:rPr>
          <w:rFonts w:ascii="Arial" w:hAnsi="Arial"/>
        </w:rPr>
        <w:t>ja</w:t>
      </w:r>
    </w:p>
    <w:p w:rsidR="003D1DE2" w:rsidRDefault="003D1DE2">
      <w:pPr>
        <w:spacing w:line="240" w:lineRule="auto"/>
        <w:rPr>
          <w:rFonts w:ascii="Arial" w:hAnsi="Arial"/>
          <w:sz w:val="20"/>
        </w:rPr>
      </w:pPr>
    </w:p>
    <w:p w:rsidR="003D1DE2" w:rsidRDefault="003D1DE2">
      <w:pPr>
        <w:numPr>
          <w:ilvl w:val="0"/>
          <w:numId w:val="41"/>
        </w:numPr>
        <w:rPr>
          <w:rFonts w:ascii="Arial" w:hAnsi="Arial" w:cs="Arial"/>
          <w:b/>
        </w:rPr>
      </w:pPr>
      <w:r>
        <w:rPr>
          <w:rFonts w:ascii="Arial" w:hAnsi="Arial" w:cs="Arial"/>
          <w:b/>
        </w:rPr>
        <w:t>Worden de tijdstippen voor onderzoeken in overleg met u gepland?</w:t>
      </w:r>
    </w:p>
    <w:p w:rsidR="003D1DE2" w:rsidRDefault="003D1DE2">
      <w:pPr>
        <w:numPr>
          <w:ilvl w:val="0"/>
          <w:numId w:val="39"/>
        </w:numPr>
        <w:spacing w:line="300" w:lineRule="atLeast"/>
        <w:rPr>
          <w:rFonts w:ascii="Arial" w:hAnsi="Arial"/>
        </w:rPr>
      </w:pPr>
      <w:r>
        <w:rPr>
          <w:rFonts w:ascii="Arial" w:hAnsi="Arial"/>
        </w:rPr>
        <w:t>nooit</w:t>
      </w:r>
    </w:p>
    <w:p w:rsidR="003D1DE2" w:rsidRDefault="003D1DE2">
      <w:pPr>
        <w:numPr>
          <w:ilvl w:val="0"/>
          <w:numId w:val="39"/>
        </w:numPr>
        <w:spacing w:line="300" w:lineRule="atLeast"/>
        <w:rPr>
          <w:rFonts w:ascii="Arial" w:hAnsi="Arial"/>
        </w:rPr>
      </w:pPr>
      <w:r>
        <w:rPr>
          <w:rFonts w:ascii="Arial" w:hAnsi="Arial"/>
        </w:rPr>
        <w:t>soms</w:t>
      </w:r>
    </w:p>
    <w:p w:rsidR="003D1DE2" w:rsidRDefault="003D1DE2">
      <w:pPr>
        <w:numPr>
          <w:ilvl w:val="0"/>
          <w:numId w:val="39"/>
        </w:numPr>
        <w:spacing w:line="300" w:lineRule="atLeast"/>
        <w:rPr>
          <w:rFonts w:ascii="Arial" w:hAnsi="Arial"/>
        </w:rPr>
      </w:pPr>
      <w:r>
        <w:rPr>
          <w:rFonts w:ascii="Arial" w:hAnsi="Arial"/>
        </w:rPr>
        <w:t>meestal</w:t>
      </w:r>
    </w:p>
    <w:p w:rsidR="003D1DE2" w:rsidRDefault="003D1DE2">
      <w:pPr>
        <w:numPr>
          <w:ilvl w:val="0"/>
          <w:numId w:val="39"/>
        </w:numPr>
        <w:spacing w:line="300" w:lineRule="atLeast"/>
        <w:rPr>
          <w:rFonts w:ascii="Arial" w:hAnsi="Arial"/>
        </w:rPr>
      </w:pPr>
      <w:r>
        <w:rPr>
          <w:rFonts w:ascii="Arial" w:hAnsi="Arial"/>
        </w:rPr>
        <w:t>altijd</w:t>
      </w:r>
    </w:p>
    <w:p w:rsidR="003D1DE2" w:rsidRDefault="003D1DE2">
      <w:pPr>
        <w:pStyle w:val="Koptekst"/>
        <w:tabs>
          <w:tab w:val="clear" w:pos="4536"/>
          <w:tab w:val="clear" w:pos="9072"/>
        </w:tabs>
        <w:spacing w:line="240" w:lineRule="auto"/>
        <w:rPr>
          <w:rFonts w:ascii="Arial" w:hAnsi="Arial"/>
          <w:iCs/>
          <w:sz w:val="20"/>
        </w:rPr>
      </w:pPr>
    </w:p>
    <w:p w:rsidR="003D1DE2" w:rsidRDefault="003D1DE2">
      <w:pPr>
        <w:pStyle w:val="Koptekst"/>
        <w:numPr>
          <w:ilvl w:val="0"/>
          <w:numId w:val="41"/>
        </w:numPr>
        <w:tabs>
          <w:tab w:val="clear" w:pos="4536"/>
          <w:tab w:val="clear" w:pos="9072"/>
        </w:tabs>
        <w:spacing w:line="300" w:lineRule="atLeast"/>
        <w:rPr>
          <w:rFonts w:ascii="Arial" w:hAnsi="Arial" w:cs="Arial"/>
          <w:b/>
        </w:rPr>
      </w:pPr>
      <w:r>
        <w:rPr>
          <w:rFonts w:ascii="Arial" w:hAnsi="Arial" w:cs="Arial"/>
          <w:b/>
        </w:rPr>
        <w:t>Is er werkende tv voor u aanwezig op de dialyseafdeling?</w:t>
      </w:r>
    </w:p>
    <w:p w:rsidR="003D1DE2" w:rsidRDefault="003D1DE2">
      <w:pPr>
        <w:numPr>
          <w:ilvl w:val="0"/>
          <w:numId w:val="12"/>
        </w:numPr>
        <w:spacing w:line="300" w:lineRule="atLeast"/>
        <w:rPr>
          <w:rFonts w:ascii="Arial" w:hAnsi="Arial"/>
        </w:rPr>
      </w:pPr>
      <w:r>
        <w:rPr>
          <w:rFonts w:ascii="Arial" w:hAnsi="Arial"/>
        </w:rPr>
        <w:t>nooit</w:t>
      </w:r>
    </w:p>
    <w:p w:rsidR="003D1DE2" w:rsidRDefault="003D1DE2">
      <w:pPr>
        <w:numPr>
          <w:ilvl w:val="0"/>
          <w:numId w:val="12"/>
        </w:numPr>
        <w:spacing w:line="300" w:lineRule="atLeast"/>
        <w:rPr>
          <w:rFonts w:ascii="Arial" w:hAnsi="Arial"/>
        </w:rPr>
      </w:pPr>
      <w:r>
        <w:rPr>
          <w:rFonts w:ascii="Arial" w:hAnsi="Arial"/>
        </w:rPr>
        <w:t>soms</w:t>
      </w:r>
    </w:p>
    <w:p w:rsidR="003D1DE2" w:rsidRDefault="003D1DE2">
      <w:pPr>
        <w:numPr>
          <w:ilvl w:val="0"/>
          <w:numId w:val="12"/>
        </w:numPr>
        <w:spacing w:line="300" w:lineRule="atLeast"/>
        <w:rPr>
          <w:rFonts w:ascii="Arial" w:hAnsi="Arial"/>
        </w:rPr>
      </w:pPr>
      <w:r>
        <w:rPr>
          <w:rFonts w:ascii="Arial" w:hAnsi="Arial"/>
        </w:rPr>
        <w:t>meestal</w:t>
      </w:r>
    </w:p>
    <w:p w:rsidR="003D1DE2" w:rsidRDefault="003D1DE2">
      <w:pPr>
        <w:numPr>
          <w:ilvl w:val="0"/>
          <w:numId w:val="12"/>
        </w:numPr>
        <w:spacing w:line="300" w:lineRule="atLeast"/>
        <w:rPr>
          <w:rFonts w:ascii="Arial" w:hAnsi="Arial"/>
        </w:rPr>
      </w:pPr>
      <w:r>
        <w:rPr>
          <w:rFonts w:ascii="Arial" w:hAnsi="Arial"/>
        </w:rPr>
        <w:t>altijd</w:t>
      </w:r>
    </w:p>
    <w:p w:rsidR="003D1DE2" w:rsidRDefault="003D1DE2">
      <w:pPr>
        <w:spacing w:line="300" w:lineRule="atLeast"/>
        <w:ind w:left="397"/>
        <w:rPr>
          <w:rFonts w:ascii="Arial" w:hAnsi="Arial"/>
        </w:rPr>
      </w:pPr>
    </w:p>
    <w:p w:rsidR="003D1DE2" w:rsidRDefault="003D1DE2">
      <w:pPr>
        <w:pStyle w:val="Koptekst"/>
        <w:numPr>
          <w:ilvl w:val="0"/>
          <w:numId w:val="41"/>
        </w:numPr>
        <w:tabs>
          <w:tab w:val="clear" w:pos="4536"/>
          <w:tab w:val="clear" w:pos="9072"/>
        </w:tabs>
        <w:spacing w:line="300" w:lineRule="atLeast"/>
        <w:rPr>
          <w:rFonts w:ascii="Arial" w:hAnsi="Arial" w:cs="Arial"/>
          <w:b/>
        </w:rPr>
      </w:pPr>
      <w:r>
        <w:rPr>
          <w:rFonts w:ascii="Arial" w:hAnsi="Arial" w:cs="Arial"/>
          <w:b/>
        </w:rPr>
        <w:t>Zijn er voorzieningen (dekens, kruiken, etc.) op de dialyseafdeling om uw lichaamstemperatuur te regelen?</w:t>
      </w:r>
    </w:p>
    <w:p w:rsidR="003D1DE2" w:rsidRDefault="003D1DE2">
      <w:pPr>
        <w:numPr>
          <w:ilvl w:val="0"/>
          <w:numId w:val="28"/>
        </w:numPr>
        <w:spacing w:line="300" w:lineRule="atLeast"/>
        <w:rPr>
          <w:rFonts w:ascii="Arial" w:hAnsi="Arial"/>
        </w:rPr>
      </w:pPr>
      <w:r>
        <w:rPr>
          <w:rFonts w:ascii="Arial" w:hAnsi="Arial"/>
        </w:rPr>
        <w:t>nooit</w:t>
      </w:r>
    </w:p>
    <w:p w:rsidR="003D1DE2" w:rsidRDefault="003D1DE2">
      <w:pPr>
        <w:numPr>
          <w:ilvl w:val="0"/>
          <w:numId w:val="28"/>
        </w:numPr>
        <w:spacing w:line="300" w:lineRule="atLeast"/>
        <w:rPr>
          <w:rFonts w:ascii="Arial" w:hAnsi="Arial"/>
        </w:rPr>
      </w:pPr>
      <w:r>
        <w:rPr>
          <w:rFonts w:ascii="Arial" w:hAnsi="Arial"/>
        </w:rPr>
        <w:t>soms</w:t>
      </w:r>
    </w:p>
    <w:p w:rsidR="003D1DE2" w:rsidRDefault="003D1DE2">
      <w:pPr>
        <w:numPr>
          <w:ilvl w:val="0"/>
          <w:numId w:val="28"/>
        </w:numPr>
        <w:spacing w:line="300" w:lineRule="atLeast"/>
        <w:rPr>
          <w:rFonts w:ascii="Arial" w:hAnsi="Arial"/>
        </w:rPr>
      </w:pPr>
      <w:r>
        <w:rPr>
          <w:rFonts w:ascii="Arial" w:hAnsi="Arial"/>
        </w:rPr>
        <w:t>meestal</w:t>
      </w:r>
    </w:p>
    <w:p w:rsidR="003D1DE2" w:rsidRDefault="003D1DE2">
      <w:pPr>
        <w:numPr>
          <w:ilvl w:val="0"/>
          <w:numId w:val="28"/>
        </w:numPr>
        <w:spacing w:line="300" w:lineRule="atLeast"/>
        <w:rPr>
          <w:rFonts w:ascii="Arial" w:hAnsi="Arial"/>
        </w:rPr>
      </w:pPr>
      <w:r>
        <w:rPr>
          <w:rFonts w:ascii="Arial" w:hAnsi="Arial"/>
        </w:rPr>
        <w:t>altijd</w:t>
      </w:r>
    </w:p>
    <w:p w:rsidR="003D1DE2" w:rsidRDefault="003D1DE2">
      <w:pPr>
        <w:spacing w:line="300" w:lineRule="exact"/>
        <w:rPr>
          <w:rFonts w:ascii="Arial" w:hAnsi="Arial"/>
        </w:rPr>
      </w:pPr>
    </w:p>
    <w:p w:rsidR="003D1DE2" w:rsidRDefault="003D1DE2">
      <w:pPr>
        <w:pStyle w:val="Koptekst"/>
        <w:numPr>
          <w:ilvl w:val="0"/>
          <w:numId w:val="41"/>
        </w:numPr>
        <w:tabs>
          <w:tab w:val="clear" w:pos="4536"/>
          <w:tab w:val="clear" w:pos="9072"/>
        </w:tabs>
        <w:spacing w:line="300" w:lineRule="atLeast"/>
        <w:rPr>
          <w:rFonts w:ascii="Arial" w:hAnsi="Arial" w:cs="Arial"/>
          <w:b/>
        </w:rPr>
      </w:pPr>
      <w:r>
        <w:rPr>
          <w:rFonts w:ascii="Arial" w:hAnsi="Arial" w:cs="Arial"/>
          <w:b/>
        </w:rPr>
        <w:t>Is het klimaat op de dialyseafdeling (temperatuur, luchtvochtigheid) aangenaam?</w:t>
      </w:r>
    </w:p>
    <w:p w:rsidR="003D1DE2" w:rsidRDefault="003D1DE2">
      <w:pPr>
        <w:numPr>
          <w:ilvl w:val="0"/>
          <w:numId w:val="53"/>
        </w:numPr>
        <w:spacing w:line="300" w:lineRule="atLeast"/>
        <w:rPr>
          <w:rFonts w:ascii="Arial" w:hAnsi="Arial" w:cs="Arial"/>
        </w:rPr>
      </w:pPr>
      <w:r>
        <w:rPr>
          <w:rFonts w:ascii="Arial" w:hAnsi="Arial" w:cs="Arial"/>
        </w:rPr>
        <w:t>nooit</w:t>
      </w:r>
    </w:p>
    <w:p w:rsidR="003D1DE2" w:rsidRDefault="003D1DE2">
      <w:pPr>
        <w:numPr>
          <w:ilvl w:val="0"/>
          <w:numId w:val="53"/>
        </w:numPr>
        <w:spacing w:line="300" w:lineRule="atLeast"/>
        <w:rPr>
          <w:rFonts w:ascii="Arial" w:hAnsi="Arial" w:cs="Arial"/>
        </w:rPr>
      </w:pPr>
      <w:r>
        <w:rPr>
          <w:rFonts w:ascii="Arial" w:hAnsi="Arial" w:cs="Arial"/>
        </w:rPr>
        <w:t>soms</w:t>
      </w:r>
    </w:p>
    <w:p w:rsidR="003D1DE2" w:rsidRDefault="003D1DE2">
      <w:pPr>
        <w:numPr>
          <w:ilvl w:val="0"/>
          <w:numId w:val="53"/>
        </w:numPr>
        <w:spacing w:line="300" w:lineRule="atLeast"/>
        <w:rPr>
          <w:rFonts w:ascii="Arial" w:hAnsi="Arial" w:cs="Arial"/>
        </w:rPr>
      </w:pPr>
      <w:r>
        <w:rPr>
          <w:rFonts w:ascii="Arial" w:hAnsi="Arial" w:cs="Arial"/>
        </w:rPr>
        <w:t>meestal</w:t>
      </w:r>
    </w:p>
    <w:p w:rsidR="003D1DE2" w:rsidRDefault="003D1DE2">
      <w:pPr>
        <w:numPr>
          <w:ilvl w:val="0"/>
          <w:numId w:val="53"/>
        </w:numPr>
        <w:spacing w:line="300" w:lineRule="atLeast"/>
        <w:rPr>
          <w:rFonts w:ascii="Arial" w:hAnsi="Arial" w:cs="Arial"/>
        </w:rPr>
      </w:pPr>
      <w:r>
        <w:rPr>
          <w:rFonts w:ascii="Arial" w:hAnsi="Arial" w:cs="Arial"/>
        </w:rPr>
        <w:t>altijd</w:t>
      </w:r>
    </w:p>
    <w:p w:rsidR="003D1DE2" w:rsidRDefault="003D1DE2">
      <w:pPr>
        <w:spacing w:line="240" w:lineRule="auto"/>
        <w:ind w:left="340"/>
        <w:rPr>
          <w:rFonts w:ascii="Arial" w:hAnsi="Arial" w:cs="Arial"/>
          <w:sz w:val="24"/>
        </w:rPr>
      </w:pPr>
    </w:p>
    <w:p w:rsidR="003D1DE2" w:rsidRDefault="003D1DE2">
      <w:pPr>
        <w:numPr>
          <w:ilvl w:val="0"/>
          <w:numId w:val="41"/>
        </w:numPr>
        <w:spacing w:line="300" w:lineRule="atLeast"/>
        <w:rPr>
          <w:rFonts w:ascii="Arial" w:hAnsi="Arial"/>
          <w:b/>
        </w:rPr>
      </w:pPr>
      <w:r>
        <w:rPr>
          <w:rFonts w:ascii="Arial" w:hAnsi="Arial"/>
          <w:b/>
        </w:rPr>
        <w:t>Zijn er mankementen aan uw dialysestoel?</w:t>
      </w:r>
    </w:p>
    <w:p w:rsidR="003D1DE2" w:rsidRDefault="003D1DE2">
      <w:pPr>
        <w:numPr>
          <w:ilvl w:val="0"/>
          <w:numId w:val="14"/>
        </w:numPr>
        <w:spacing w:line="300" w:lineRule="atLeast"/>
        <w:rPr>
          <w:rFonts w:ascii="Arial" w:hAnsi="Arial"/>
        </w:rPr>
      </w:pPr>
      <w:r>
        <w:rPr>
          <w:rFonts w:ascii="Arial" w:hAnsi="Arial"/>
        </w:rPr>
        <w:t>nooit</w:t>
      </w:r>
    </w:p>
    <w:p w:rsidR="003D1DE2" w:rsidRDefault="003D1DE2">
      <w:pPr>
        <w:numPr>
          <w:ilvl w:val="0"/>
          <w:numId w:val="14"/>
        </w:numPr>
        <w:spacing w:line="300" w:lineRule="atLeast"/>
        <w:rPr>
          <w:rFonts w:ascii="Arial" w:hAnsi="Arial"/>
        </w:rPr>
      </w:pPr>
      <w:r>
        <w:rPr>
          <w:rFonts w:ascii="Arial" w:hAnsi="Arial"/>
        </w:rPr>
        <w:t>soms</w:t>
      </w:r>
    </w:p>
    <w:p w:rsidR="003D1DE2" w:rsidRDefault="003D1DE2">
      <w:pPr>
        <w:numPr>
          <w:ilvl w:val="0"/>
          <w:numId w:val="14"/>
        </w:numPr>
        <w:spacing w:line="300" w:lineRule="atLeast"/>
        <w:rPr>
          <w:rFonts w:ascii="Arial" w:hAnsi="Arial"/>
        </w:rPr>
      </w:pPr>
      <w:r>
        <w:rPr>
          <w:rFonts w:ascii="Arial" w:hAnsi="Arial"/>
        </w:rPr>
        <w:t>meestal</w:t>
      </w:r>
    </w:p>
    <w:p w:rsidR="003D1DE2" w:rsidRDefault="003D1DE2">
      <w:pPr>
        <w:numPr>
          <w:ilvl w:val="0"/>
          <w:numId w:val="14"/>
        </w:numPr>
        <w:spacing w:line="300" w:lineRule="atLeast"/>
        <w:rPr>
          <w:rFonts w:ascii="Arial" w:hAnsi="Arial"/>
        </w:rPr>
      </w:pPr>
      <w:r>
        <w:rPr>
          <w:rFonts w:ascii="Arial" w:hAnsi="Arial"/>
        </w:rPr>
        <w:t>altijd</w:t>
      </w:r>
    </w:p>
    <w:p w:rsidR="003D1DE2" w:rsidRDefault="003D1DE2">
      <w:pPr>
        <w:numPr>
          <w:ilvl w:val="0"/>
          <w:numId w:val="14"/>
        </w:numPr>
        <w:spacing w:line="300" w:lineRule="atLeast"/>
        <w:rPr>
          <w:rFonts w:ascii="Arial" w:hAnsi="Arial"/>
        </w:rPr>
      </w:pPr>
      <w:r>
        <w:rPr>
          <w:rFonts w:ascii="Arial" w:hAnsi="Arial"/>
        </w:rPr>
        <w:t>n.v.t.</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b/>
        </w:rPr>
      </w:pPr>
      <w:r>
        <w:rPr>
          <w:rFonts w:ascii="Arial" w:hAnsi="Arial"/>
          <w:b/>
        </w:rPr>
        <w:t xml:space="preserve">Kunt u kiezen in het eten en drinken dat u krijgt aangeboden op de dialyseafdeling? </w:t>
      </w:r>
    </w:p>
    <w:p w:rsidR="003D1DE2" w:rsidRDefault="003D1DE2">
      <w:pPr>
        <w:numPr>
          <w:ilvl w:val="0"/>
          <w:numId w:val="15"/>
        </w:numPr>
        <w:spacing w:line="300" w:lineRule="atLeast"/>
        <w:rPr>
          <w:rFonts w:ascii="Arial" w:hAnsi="Arial"/>
        </w:rPr>
      </w:pPr>
      <w:r>
        <w:rPr>
          <w:rFonts w:ascii="Arial" w:hAnsi="Arial"/>
        </w:rPr>
        <w:t>nooit</w:t>
      </w:r>
    </w:p>
    <w:p w:rsidR="003D1DE2" w:rsidRDefault="003D1DE2">
      <w:pPr>
        <w:numPr>
          <w:ilvl w:val="0"/>
          <w:numId w:val="15"/>
        </w:numPr>
        <w:spacing w:line="300" w:lineRule="atLeast"/>
        <w:rPr>
          <w:rFonts w:ascii="Arial" w:hAnsi="Arial"/>
        </w:rPr>
      </w:pPr>
      <w:r>
        <w:rPr>
          <w:rFonts w:ascii="Arial" w:hAnsi="Arial"/>
        </w:rPr>
        <w:t>soms</w:t>
      </w:r>
    </w:p>
    <w:p w:rsidR="003D1DE2" w:rsidRDefault="003D1DE2">
      <w:pPr>
        <w:numPr>
          <w:ilvl w:val="0"/>
          <w:numId w:val="15"/>
        </w:numPr>
        <w:spacing w:line="300" w:lineRule="atLeast"/>
        <w:rPr>
          <w:rFonts w:ascii="Arial" w:hAnsi="Arial"/>
        </w:rPr>
      </w:pPr>
      <w:r>
        <w:rPr>
          <w:rFonts w:ascii="Arial" w:hAnsi="Arial"/>
        </w:rPr>
        <w:t>meestal</w:t>
      </w:r>
    </w:p>
    <w:p w:rsidR="003D1DE2" w:rsidRDefault="003D1DE2">
      <w:pPr>
        <w:numPr>
          <w:ilvl w:val="0"/>
          <w:numId w:val="15"/>
        </w:numPr>
        <w:spacing w:line="300" w:lineRule="atLeast"/>
        <w:rPr>
          <w:rFonts w:ascii="Arial" w:hAnsi="Arial"/>
        </w:rPr>
      </w:pPr>
      <w:r>
        <w:rPr>
          <w:rFonts w:ascii="Arial" w:hAnsi="Arial"/>
        </w:rPr>
        <w:t>altijd</w:t>
      </w:r>
    </w:p>
    <w:p w:rsidR="003D1DE2" w:rsidRDefault="003D1DE2">
      <w:pPr>
        <w:numPr>
          <w:ilvl w:val="0"/>
          <w:numId w:val="15"/>
        </w:numPr>
        <w:spacing w:line="300" w:lineRule="atLeast"/>
        <w:rPr>
          <w:rFonts w:ascii="Arial" w:hAnsi="Arial"/>
        </w:rPr>
      </w:pPr>
      <w:r>
        <w:rPr>
          <w:rFonts w:ascii="Arial" w:hAnsi="Arial"/>
        </w:rPr>
        <w:t>n.v.t.</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cs="Arial"/>
          <w:b/>
          <w:szCs w:val="22"/>
        </w:rPr>
      </w:pPr>
      <w:r>
        <w:rPr>
          <w:rFonts w:ascii="Arial" w:hAnsi="Arial" w:cs="Arial"/>
          <w:b/>
          <w:szCs w:val="22"/>
        </w:rPr>
        <w:t>Is u verteld wat u moet doen als er op de dialyseafdeling brand uitbreekt?</w:t>
      </w:r>
    </w:p>
    <w:p w:rsidR="003D1DE2" w:rsidRDefault="003D1DE2">
      <w:pPr>
        <w:numPr>
          <w:ilvl w:val="0"/>
          <w:numId w:val="20"/>
        </w:numPr>
        <w:spacing w:line="300" w:lineRule="atLeast"/>
        <w:rPr>
          <w:rFonts w:ascii="Arial" w:hAnsi="Arial"/>
        </w:rPr>
      </w:pPr>
      <w:r>
        <w:rPr>
          <w:rFonts w:ascii="Arial" w:hAnsi="Arial"/>
        </w:rPr>
        <w:t>nee</w:t>
      </w:r>
    </w:p>
    <w:p w:rsidR="003D1DE2" w:rsidRDefault="003D1DE2">
      <w:pPr>
        <w:numPr>
          <w:ilvl w:val="0"/>
          <w:numId w:val="20"/>
        </w:numPr>
        <w:spacing w:line="300" w:lineRule="atLeast"/>
        <w:rPr>
          <w:rFonts w:ascii="Arial" w:hAnsi="Arial"/>
        </w:rPr>
      </w:pPr>
      <w:r>
        <w:rPr>
          <w:rFonts w:ascii="Arial" w:hAnsi="Arial"/>
        </w:rPr>
        <w:t>ja</w:t>
      </w:r>
    </w:p>
    <w:p w:rsidR="003D1DE2" w:rsidRDefault="003D1DE2">
      <w:pPr>
        <w:spacing w:line="300" w:lineRule="exact"/>
        <w:rPr>
          <w:rFonts w:ascii="Arial" w:hAnsi="Arial"/>
        </w:rPr>
      </w:pPr>
    </w:p>
    <w:p w:rsidR="003D1DE2" w:rsidRDefault="003D1DE2">
      <w:pPr>
        <w:numPr>
          <w:ilvl w:val="0"/>
          <w:numId w:val="41"/>
        </w:numPr>
        <w:spacing w:line="300" w:lineRule="atLeast"/>
        <w:rPr>
          <w:rFonts w:ascii="Arial" w:hAnsi="Arial" w:cs="Arial"/>
          <w:b/>
        </w:rPr>
      </w:pPr>
      <w:r>
        <w:rPr>
          <w:rFonts w:ascii="Arial" w:hAnsi="Arial" w:cs="Arial"/>
          <w:b/>
        </w:rPr>
        <w:t>Is u verteld  wie u moet bellen bij acute problemen buiten de openingstijden van de dialyseafdeling?</w:t>
      </w:r>
    </w:p>
    <w:p w:rsidR="003D1DE2" w:rsidRDefault="003D1DE2">
      <w:pPr>
        <w:numPr>
          <w:ilvl w:val="0"/>
          <w:numId w:val="33"/>
        </w:numPr>
        <w:spacing w:line="300" w:lineRule="atLeast"/>
        <w:rPr>
          <w:rFonts w:ascii="Arial" w:hAnsi="Arial"/>
        </w:rPr>
      </w:pPr>
      <w:r>
        <w:rPr>
          <w:rFonts w:ascii="Arial" w:hAnsi="Arial"/>
        </w:rPr>
        <w:t>nee</w:t>
      </w:r>
    </w:p>
    <w:p w:rsidR="003D1DE2" w:rsidRDefault="003D1DE2">
      <w:pPr>
        <w:numPr>
          <w:ilvl w:val="0"/>
          <w:numId w:val="33"/>
        </w:numPr>
        <w:spacing w:line="300" w:lineRule="atLeast"/>
        <w:rPr>
          <w:rFonts w:ascii="Arial" w:hAnsi="Arial"/>
        </w:rPr>
      </w:pPr>
      <w:r>
        <w:rPr>
          <w:rFonts w:ascii="Arial" w:hAnsi="Arial"/>
        </w:rPr>
        <w:t>ja</w:t>
      </w:r>
    </w:p>
    <w:p w:rsidR="003D1DE2" w:rsidRDefault="003D1DE2">
      <w:pPr>
        <w:spacing w:line="300" w:lineRule="exact"/>
        <w:rPr>
          <w:rFonts w:ascii="Arial" w:hAnsi="Arial"/>
        </w:rPr>
      </w:pPr>
    </w:p>
    <w:p w:rsidR="003D1DE2" w:rsidRDefault="003D1DE2">
      <w:pPr>
        <w:pStyle w:val="Koptekst"/>
        <w:numPr>
          <w:ilvl w:val="0"/>
          <w:numId w:val="41"/>
        </w:numPr>
        <w:tabs>
          <w:tab w:val="clear" w:pos="4536"/>
          <w:tab w:val="clear" w:pos="9072"/>
        </w:tabs>
        <w:spacing w:line="300" w:lineRule="atLeast"/>
        <w:rPr>
          <w:rFonts w:ascii="Arial" w:hAnsi="Arial" w:cs="Arial"/>
          <w:b/>
        </w:rPr>
      </w:pPr>
      <w:r>
        <w:rPr>
          <w:rFonts w:ascii="Arial" w:hAnsi="Arial" w:cs="Arial"/>
          <w:b/>
        </w:rPr>
        <w:t xml:space="preserve">Kunt u uw auto dicht bij het dialysecentrum parkeren? </w:t>
      </w:r>
    </w:p>
    <w:p w:rsidR="003D1DE2" w:rsidRDefault="003D1DE2">
      <w:pPr>
        <w:numPr>
          <w:ilvl w:val="0"/>
          <w:numId w:val="13"/>
        </w:numPr>
        <w:spacing w:line="300" w:lineRule="atLeast"/>
        <w:rPr>
          <w:rFonts w:ascii="Arial" w:hAnsi="Arial"/>
        </w:rPr>
      </w:pPr>
      <w:r>
        <w:rPr>
          <w:rFonts w:ascii="Arial" w:hAnsi="Arial"/>
        </w:rPr>
        <w:t>nooit</w:t>
      </w:r>
    </w:p>
    <w:p w:rsidR="003D1DE2" w:rsidRDefault="003D1DE2">
      <w:pPr>
        <w:numPr>
          <w:ilvl w:val="0"/>
          <w:numId w:val="13"/>
        </w:numPr>
        <w:spacing w:line="300" w:lineRule="atLeast"/>
        <w:rPr>
          <w:rFonts w:ascii="Arial" w:hAnsi="Arial"/>
        </w:rPr>
      </w:pPr>
      <w:r>
        <w:rPr>
          <w:rFonts w:ascii="Arial" w:hAnsi="Arial"/>
        </w:rPr>
        <w:t>soms</w:t>
      </w:r>
    </w:p>
    <w:p w:rsidR="003D1DE2" w:rsidRDefault="003D1DE2">
      <w:pPr>
        <w:numPr>
          <w:ilvl w:val="0"/>
          <w:numId w:val="13"/>
        </w:numPr>
        <w:spacing w:line="300" w:lineRule="atLeast"/>
        <w:rPr>
          <w:rFonts w:ascii="Arial" w:hAnsi="Arial"/>
        </w:rPr>
      </w:pPr>
      <w:r>
        <w:rPr>
          <w:rFonts w:ascii="Arial" w:hAnsi="Arial"/>
        </w:rPr>
        <w:t>meestal</w:t>
      </w:r>
    </w:p>
    <w:p w:rsidR="003D1DE2" w:rsidRDefault="003D1DE2">
      <w:pPr>
        <w:numPr>
          <w:ilvl w:val="0"/>
          <w:numId w:val="13"/>
        </w:numPr>
        <w:spacing w:line="300" w:lineRule="atLeast"/>
        <w:rPr>
          <w:rFonts w:ascii="Arial" w:hAnsi="Arial"/>
        </w:rPr>
      </w:pPr>
      <w:r>
        <w:rPr>
          <w:rFonts w:ascii="Arial" w:hAnsi="Arial"/>
        </w:rPr>
        <w:t>altijd</w:t>
      </w:r>
    </w:p>
    <w:p w:rsidR="003D1DE2" w:rsidRDefault="003D1DE2">
      <w:pPr>
        <w:pStyle w:val="Koptekst"/>
        <w:numPr>
          <w:ilvl w:val="0"/>
          <w:numId w:val="13"/>
        </w:numPr>
        <w:tabs>
          <w:tab w:val="clear" w:pos="4536"/>
          <w:tab w:val="clear" w:pos="9072"/>
        </w:tabs>
        <w:spacing w:line="300" w:lineRule="atLeast"/>
        <w:rPr>
          <w:rFonts w:ascii="Arial" w:hAnsi="Arial"/>
        </w:rPr>
      </w:pPr>
      <w:r>
        <w:rPr>
          <w:rFonts w:ascii="Arial" w:hAnsi="Arial"/>
        </w:rPr>
        <w:t>n.v.t.</w:t>
      </w:r>
    </w:p>
    <w:p w:rsidR="003D1DE2" w:rsidRDefault="003D1DE2">
      <w:pPr>
        <w:pStyle w:val="Koptekst"/>
        <w:tabs>
          <w:tab w:val="clear" w:pos="4536"/>
          <w:tab w:val="clear" w:pos="9072"/>
        </w:tabs>
        <w:spacing w:line="300" w:lineRule="atLeast"/>
        <w:ind w:left="397"/>
        <w:rPr>
          <w:rFonts w:ascii="Arial" w:hAnsi="Arial" w:cs="Arial"/>
        </w:rPr>
      </w:pPr>
    </w:p>
    <w:p w:rsidR="003D1DE2" w:rsidRDefault="003D1DE2">
      <w:pPr>
        <w:pStyle w:val="Koptekst"/>
        <w:numPr>
          <w:ilvl w:val="0"/>
          <w:numId w:val="41"/>
        </w:numPr>
        <w:tabs>
          <w:tab w:val="clear" w:pos="4536"/>
          <w:tab w:val="clear" w:pos="9072"/>
        </w:tabs>
        <w:spacing w:line="300" w:lineRule="exact"/>
        <w:rPr>
          <w:rFonts w:ascii="Arial" w:hAnsi="Arial"/>
          <w:b/>
        </w:rPr>
      </w:pPr>
      <w:r>
        <w:rPr>
          <w:rFonts w:ascii="Arial" w:hAnsi="Arial"/>
          <w:b/>
        </w:rPr>
        <w:t>Welk cijfer geeft u uw dialysecentrum? Een 0 betekent: heel erg slecht. Een 10 betekent: uitstekend.</w:t>
      </w:r>
    </w:p>
    <w:p w:rsidR="003D1DE2" w:rsidRDefault="003D1DE2">
      <w:pPr>
        <w:numPr>
          <w:ilvl w:val="0"/>
          <w:numId w:val="4"/>
        </w:numPr>
        <w:tabs>
          <w:tab w:val="left" w:pos="360"/>
          <w:tab w:val="left" w:pos="720"/>
        </w:tabs>
        <w:spacing w:line="300" w:lineRule="atLeast"/>
        <w:ind w:left="397" w:firstLine="0"/>
        <w:rPr>
          <w:rFonts w:ascii="Arial" w:hAnsi="Arial" w:cs="Arial"/>
          <w:iCs/>
        </w:rPr>
      </w:pPr>
      <w:r>
        <w:rPr>
          <w:rFonts w:ascii="Arial" w:hAnsi="Arial" w:cs="Arial"/>
        </w:rPr>
        <w:t>0</w:t>
      </w:r>
      <w:r>
        <w:rPr>
          <w:rFonts w:ascii="Arial" w:hAnsi="Arial" w:cs="Arial"/>
        </w:rPr>
        <w:tab/>
        <w:t xml:space="preserve">heel erg </w:t>
      </w:r>
      <w:r>
        <w:rPr>
          <w:rFonts w:ascii="Arial" w:hAnsi="Arial" w:cs="Arial"/>
          <w:iCs/>
        </w:rPr>
        <w:t>slecht dialysecentrum</w:t>
      </w:r>
    </w:p>
    <w:p w:rsidR="003D1DE2" w:rsidRDefault="003D1DE2">
      <w:pPr>
        <w:numPr>
          <w:ilvl w:val="0"/>
          <w:numId w:val="3"/>
        </w:numPr>
        <w:tabs>
          <w:tab w:val="left" w:pos="360"/>
          <w:tab w:val="left" w:pos="720"/>
        </w:tabs>
        <w:spacing w:line="300" w:lineRule="atLeast"/>
        <w:ind w:left="397" w:firstLine="0"/>
        <w:rPr>
          <w:rFonts w:ascii="Arial" w:hAnsi="Arial" w:cs="Arial"/>
        </w:rPr>
      </w:pPr>
      <w:r>
        <w:rPr>
          <w:rFonts w:ascii="Arial" w:hAnsi="Arial" w:cs="Arial"/>
        </w:rPr>
        <w:lastRenderedPageBreak/>
        <w:t>1</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2</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3</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4</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5</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6</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7</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8</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rPr>
      </w:pPr>
      <w:r>
        <w:rPr>
          <w:rFonts w:ascii="Arial" w:hAnsi="Arial" w:cs="Arial"/>
        </w:rPr>
        <w:t>9</w:t>
      </w:r>
    </w:p>
    <w:p w:rsidR="003D1DE2" w:rsidRDefault="003D1DE2">
      <w:pPr>
        <w:numPr>
          <w:ilvl w:val="0"/>
          <w:numId w:val="3"/>
        </w:numPr>
        <w:tabs>
          <w:tab w:val="clear" w:pos="454"/>
          <w:tab w:val="left" w:pos="360"/>
          <w:tab w:val="left" w:pos="440"/>
          <w:tab w:val="left" w:pos="720"/>
          <w:tab w:val="left" w:pos="1210"/>
        </w:tabs>
        <w:autoSpaceDE w:val="0"/>
        <w:spacing w:line="300" w:lineRule="atLeast"/>
        <w:ind w:left="397" w:firstLine="0"/>
        <w:rPr>
          <w:rFonts w:ascii="Arial" w:hAnsi="Arial" w:cs="Arial"/>
          <w:iCs/>
        </w:rPr>
      </w:pPr>
      <w:r>
        <w:rPr>
          <w:rFonts w:ascii="Arial" w:hAnsi="Arial" w:cs="Arial"/>
        </w:rPr>
        <w:t>10</w:t>
      </w:r>
      <w:r>
        <w:rPr>
          <w:rFonts w:ascii="Arial" w:hAnsi="Arial" w:cs="Arial"/>
          <w:i/>
          <w:iCs/>
        </w:rPr>
        <w:tab/>
      </w:r>
      <w:r>
        <w:rPr>
          <w:rFonts w:ascii="Arial" w:hAnsi="Arial" w:cs="Arial"/>
          <w:iCs/>
        </w:rPr>
        <w:t>uitstekend dialysecentrum</w:t>
      </w:r>
    </w:p>
    <w:p w:rsidR="003D1DE2" w:rsidRDefault="003D1DE2">
      <w:pPr>
        <w:spacing w:line="300" w:lineRule="exact"/>
        <w:rPr>
          <w:rFonts w:ascii="Arial" w:hAnsi="Arial"/>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iCs/>
          <w:szCs w:val="22"/>
        </w:rPr>
      </w:pPr>
      <w:r>
        <w:rPr>
          <w:rFonts w:ascii="Arial" w:hAnsi="Arial"/>
          <w:b/>
        </w:rPr>
        <w:t xml:space="preserve">Zou u dit </w:t>
      </w:r>
      <w:r>
        <w:rPr>
          <w:rFonts w:ascii="Arial" w:hAnsi="Arial" w:cs="Arial"/>
          <w:b/>
          <w:iCs/>
          <w:szCs w:val="22"/>
        </w:rPr>
        <w:t>dialysecentrum aanbevelen bij andere dialysepatiënten?</w:t>
      </w:r>
    </w:p>
    <w:p w:rsidR="003D1DE2" w:rsidRDefault="003D1DE2">
      <w:pPr>
        <w:numPr>
          <w:ilvl w:val="0"/>
          <w:numId w:val="5"/>
        </w:numPr>
        <w:spacing w:line="300" w:lineRule="atLeast"/>
        <w:rPr>
          <w:rFonts w:ascii="Arial" w:hAnsi="Arial" w:cs="Arial"/>
          <w:szCs w:val="22"/>
        </w:rPr>
      </w:pPr>
      <w:r>
        <w:rPr>
          <w:rFonts w:ascii="Arial" w:hAnsi="Arial" w:cs="Arial"/>
          <w:szCs w:val="22"/>
        </w:rPr>
        <w:t>beslist niet</w:t>
      </w:r>
    </w:p>
    <w:p w:rsidR="003D1DE2" w:rsidRDefault="003D1DE2">
      <w:pPr>
        <w:numPr>
          <w:ilvl w:val="0"/>
          <w:numId w:val="5"/>
        </w:numPr>
        <w:spacing w:line="300" w:lineRule="atLeast"/>
        <w:rPr>
          <w:rFonts w:ascii="Arial" w:hAnsi="Arial" w:cs="Arial"/>
          <w:szCs w:val="22"/>
        </w:rPr>
      </w:pPr>
      <w:r>
        <w:rPr>
          <w:rFonts w:ascii="Arial" w:hAnsi="Arial" w:cs="Arial"/>
          <w:szCs w:val="22"/>
        </w:rPr>
        <w:t>waarschijnlijk niet</w:t>
      </w:r>
    </w:p>
    <w:p w:rsidR="003D1DE2" w:rsidRDefault="003D1DE2">
      <w:pPr>
        <w:numPr>
          <w:ilvl w:val="0"/>
          <w:numId w:val="5"/>
        </w:numPr>
        <w:spacing w:line="300" w:lineRule="atLeast"/>
        <w:rPr>
          <w:rFonts w:ascii="Arial" w:hAnsi="Arial" w:cs="Arial"/>
          <w:szCs w:val="22"/>
        </w:rPr>
      </w:pPr>
      <w:r>
        <w:rPr>
          <w:rFonts w:ascii="Arial" w:hAnsi="Arial" w:cs="Arial"/>
          <w:szCs w:val="22"/>
        </w:rPr>
        <w:t>waarschijnlijk wel</w:t>
      </w:r>
    </w:p>
    <w:p w:rsidR="003D1DE2" w:rsidRDefault="003D1DE2">
      <w:pPr>
        <w:numPr>
          <w:ilvl w:val="0"/>
          <w:numId w:val="5"/>
        </w:numPr>
        <w:spacing w:line="300" w:lineRule="atLeast"/>
        <w:rPr>
          <w:rFonts w:ascii="Arial" w:hAnsi="Arial" w:cs="Arial"/>
          <w:szCs w:val="22"/>
        </w:rPr>
      </w:pPr>
      <w:r>
        <w:rPr>
          <w:rFonts w:ascii="Arial" w:hAnsi="Arial" w:cs="Arial"/>
          <w:szCs w:val="22"/>
        </w:rPr>
        <w:t>beslist wel</w:t>
      </w: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spacing w:line="300" w:lineRule="atLeast"/>
        <w:rPr>
          <w:rFonts w:ascii="Arial" w:hAnsi="Arial" w:cs="Arial"/>
          <w:szCs w:val="22"/>
        </w:rPr>
      </w:pPr>
    </w:p>
    <w:p w:rsidR="003D1DE2" w:rsidRDefault="003D1DE2">
      <w:pPr>
        <w:numPr>
          <w:ilvl w:val="0"/>
          <w:numId w:val="41"/>
        </w:numPr>
        <w:spacing w:line="300" w:lineRule="atLeast"/>
        <w:rPr>
          <w:rFonts w:ascii="Arial" w:hAnsi="Arial" w:cs="Arial"/>
          <w:i/>
          <w:iCs/>
          <w:szCs w:val="22"/>
        </w:rPr>
      </w:pPr>
      <w:r>
        <w:rPr>
          <w:rFonts w:ascii="Arial" w:hAnsi="Arial"/>
          <w:b/>
        </w:rPr>
        <w:t xml:space="preserve">Wat wilt u veranderen aan het dialysecentrum waarin u dialyseert?   </w:t>
      </w:r>
      <w:r w:rsidRPr="00FB258B">
        <w:rPr>
          <w:rFonts w:ascii="Arial" w:hAnsi="Arial"/>
          <w:i/>
        </w:rPr>
        <w:t>(</w:t>
      </w:r>
      <w:r>
        <w:rPr>
          <w:rFonts w:ascii="Arial" w:hAnsi="Arial"/>
          <w:i/>
        </w:rPr>
        <w:t>Wat</w:t>
      </w:r>
      <w:r>
        <w:rPr>
          <w:rFonts w:ascii="Arial" w:hAnsi="Arial" w:cs="Arial"/>
          <w:i/>
          <w:iCs/>
          <w:szCs w:val="22"/>
        </w:rPr>
        <w:t xml:space="preserve"> kan beter, zijn er dingen die u mist, wat kan veranderen, of moet er anders gewerkt worden?)</w:t>
      </w: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pBdr>
          <w:top w:val="single" w:sz="4" w:space="1" w:color="000000"/>
          <w:left w:val="single" w:sz="4" w:space="4" w:color="000000"/>
          <w:bottom w:val="single" w:sz="4" w:space="1" w:color="000000"/>
          <w:right w:val="single" w:sz="4" w:space="4" w:color="000000"/>
        </w:pBdr>
        <w:spacing w:line="300" w:lineRule="atLeast"/>
        <w:rPr>
          <w:rFonts w:ascii="Arial" w:hAnsi="Arial" w:cs="Arial"/>
          <w:i/>
          <w:iCs/>
          <w:szCs w:val="22"/>
        </w:rPr>
      </w:pPr>
    </w:p>
    <w:p w:rsidR="003D1DE2" w:rsidRDefault="003D1DE2">
      <w:pPr>
        <w:spacing w:line="300" w:lineRule="atLeast"/>
        <w:rPr>
          <w:rFonts w:ascii="Arial" w:hAnsi="Arial" w:cs="Arial"/>
          <w:i/>
          <w:iCs/>
          <w:szCs w:val="22"/>
        </w:rPr>
      </w:pPr>
    </w:p>
    <w:p w:rsidR="003D1DE2" w:rsidRPr="00645882" w:rsidRDefault="00645882">
      <w:pPr>
        <w:pBdr>
          <w:top w:val="single" w:sz="4" w:space="1" w:color="000000"/>
          <w:bottom w:val="single" w:sz="4" w:space="1" w:color="000000"/>
        </w:pBdr>
        <w:spacing w:line="300" w:lineRule="atLeast"/>
        <w:rPr>
          <w:rFonts w:ascii="Arial" w:hAnsi="Arial"/>
          <w:b/>
          <w:i/>
          <w:sz w:val="24"/>
        </w:rPr>
      </w:pPr>
      <w:r w:rsidRPr="00645882">
        <w:rPr>
          <w:rFonts w:ascii="Arial" w:hAnsi="Arial"/>
          <w:b/>
          <w:i/>
          <w:sz w:val="24"/>
        </w:rPr>
        <w:t>AANVULLENDE VRAGEN PREDIALYSE</w:t>
      </w:r>
    </w:p>
    <w:p w:rsidR="003D1DE2" w:rsidRDefault="003D1DE2">
      <w:pPr>
        <w:pStyle w:val="Koptekst"/>
        <w:tabs>
          <w:tab w:val="clear" w:pos="4536"/>
          <w:tab w:val="clear" w:pos="9072"/>
        </w:tabs>
        <w:spacing w:line="240" w:lineRule="auto"/>
        <w:rPr>
          <w:rFonts w:ascii="Arial" w:hAnsi="Arial"/>
          <w:b/>
          <w:sz w:val="16"/>
          <w:szCs w:val="16"/>
        </w:rPr>
      </w:pPr>
    </w:p>
    <w:p w:rsidR="003D1DE2" w:rsidRDefault="003D1DE2">
      <w:pPr>
        <w:pStyle w:val="Koptekst"/>
        <w:tabs>
          <w:tab w:val="clear" w:pos="4536"/>
          <w:tab w:val="clear" w:pos="9072"/>
        </w:tabs>
        <w:spacing w:line="240" w:lineRule="auto"/>
        <w:rPr>
          <w:rFonts w:ascii="Arial" w:hAnsi="Arial"/>
        </w:rPr>
      </w:pPr>
      <w:r>
        <w:rPr>
          <w:rFonts w:ascii="Arial" w:hAnsi="Arial"/>
          <w:b/>
          <w:szCs w:val="22"/>
        </w:rPr>
        <w:t>Predialyse</w:t>
      </w:r>
      <w:r>
        <w:rPr>
          <w:rFonts w:ascii="Arial" w:hAnsi="Arial"/>
          <w:szCs w:val="22"/>
        </w:rPr>
        <w:t xml:space="preserve"> is de periode die aan het dialyseren voorafgaat </w:t>
      </w:r>
      <w:r>
        <w:rPr>
          <w:rFonts w:ascii="Arial" w:hAnsi="Arial"/>
        </w:rPr>
        <w:t xml:space="preserve">waarin de patiënt wordt voorbereid op het dialyseren. De volgende vragen gaan over deze predialysefase. </w:t>
      </w:r>
    </w:p>
    <w:p w:rsidR="003D1DE2" w:rsidRDefault="003D1DE2">
      <w:pPr>
        <w:spacing w:line="300" w:lineRule="exact"/>
        <w:rPr>
          <w:rFonts w:ascii="Arial" w:hAnsi="Arial"/>
        </w:rPr>
      </w:pPr>
    </w:p>
    <w:p w:rsidR="003D1DE2" w:rsidRDefault="003D1DE2">
      <w:pPr>
        <w:numPr>
          <w:ilvl w:val="0"/>
          <w:numId w:val="41"/>
        </w:numPr>
        <w:spacing w:line="300" w:lineRule="exact"/>
        <w:rPr>
          <w:rFonts w:ascii="Arial" w:hAnsi="Arial"/>
          <w:b/>
        </w:rPr>
      </w:pPr>
      <w:r>
        <w:rPr>
          <w:rFonts w:ascii="Arial" w:hAnsi="Arial"/>
          <w:b/>
        </w:rPr>
        <w:t xml:space="preserve">Heeft u in de afgelopen 12 maanden de predialysefase* doorlopen in </w:t>
      </w:r>
      <w:r>
        <w:rPr>
          <w:rFonts w:ascii="Arial" w:hAnsi="Arial"/>
          <w:b/>
          <w:shd w:val="clear" w:color="auto" w:fill="C0C0C0"/>
        </w:rPr>
        <w:t>[naam centrum]</w:t>
      </w:r>
      <w:r>
        <w:rPr>
          <w:rFonts w:ascii="Arial" w:hAnsi="Arial"/>
          <w:b/>
        </w:rPr>
        <w:t xml:space="preserve">? </w:t>
      </w:r>
    </w:p>
    <w:p w:rsidR="003D1DE2" w:rsidRDefault="003D1DE2">
      <w:pPr>
        <w:numPr>
          <w:ilvl w:val="0"/>
          <w:numId w:val="18"/>
        </w:numPr>
        <w:spacing w:line="300" w:lineRule="atLeast"/>
        <w:rPr>
          <w:rFonts w:ascii="Arial" w:hAnsi="Arial"/>
          <w:b/>
          <w:i/>
        </w:rPr>
      </w:pPr>
      <w:r>
        <w:rPr>
          <w:rFonts w:ascii="Arial" w:hAnsi="Arial"/>
        </w:rPr>
        <w:t>nee</w:t>
      </w:r>
      <w:r w:rsidR="009422BA">
        <w:rPr>
          <w:rFonts w:ascii="Arial" w:hAnsi="Arial"/>
        </w:rPr>
        <w:t xml:space="preserve"> </w:t>
      </w:r>
      <w:r w:rsidR="009422BA" w:rsidRPr="009422BA">
        <w:rPr>
          <w:rFonts w:ascii="Arial" w:hAnsi="Arial"/>
        </w:rPr>
        <w:sym w:font="Wingdings" w:char="F0E0"/>
      </w:r>
      <w:r w:rsidR="009422BA">
        <w:rPr>
          <w:rFonts w:ascii="Arial" w:hAnsi="Arial"/>
        </w:rPr>
        <w:t xml:space="preserve"> </w:t>
      </w:r>
      <w:r>
        <w:rPr>
          <w:rFonts w:ascii="Arial" w:hAnsi="Arial"/>
          <w:b/>
          <w:i/>
        </w:rPr>
        <w:t xml:space="preserve">ga </w:t>
      </w:r>
      <w:r w:rsidR="009422BA">
        <w:rPr>
          <w:rFonts w:ascii="Arial" w:hAnsi="Arial"/>
          <w:b/>
          <w:i/>
        </w:rPr>
        <w:t xml:space="preserve">door naar </w:t>
      </w:r>
      <w:r>
        <w:rPr>
          <w:rFonts w:ascii="Arial" w:hAnsi="Arial"/>
          <w:b/>
          <w:i/>
        </w:rPr>
        <w:t>vraag 58</w:t>
      </w:r>
    </w:p>
    <w:p w:rsidR="003D1DE2" w:rsidRDefault="003D1DE2">
      <w:pPr>
        <w:numPr>
          <w:ilvl w:val="0"/>
          <w:numId w:val="18"/>
        </w:numPr>
        <w:spacing w:line="300" w:lineRule="atLeast"/>
        <w:rPr>
          <w:rFonts w:ascii="Arial" w:hAnsi="Arial"/>
          <w:b/>
          <w:i/>
        </w:rPr>
      </w:pPr>
      <w:r>
        <w:rPr>
          <w:rFonts w:ascii="Arial" w:hAnsi="Arial"/>
        </w:rPr>
        <w:t>ja</w:t>
      </w:r>
      <w:r w:rsidR="009422BA">
        <w:rPr>
          <w:rFonts w:ascii="Arial" w:hAnsi="Arial"/>
        </w:rPr>
        <w:t xml:space="preserve"> </w:t>
      </w:r>
      <w:r w:rsidR="009422BA" w:rsidRPr="009422BA">
        <w:rPr>
          <w:rFonts w:ascii="Arial" w:hAnsi="Arial"/>
        </w:rPr>
        <w:sym w:font="Wingdings" w:char="F0E0"/>
      </w:r>
      <w:r w:rsidR="009422BA">
        <w:rPr>
          <w:rFonts w:ascii="Arial" w:hAnsi="Arial"/>
        </w:rPr>
        <w:t xml:space="preserve"> </w:t>
      </w:r>
      <w:r w:rsidR="009422BA" w:rsidRPr="009422BA">
        <w:rPr>
          <w:rFonts w:ascii="Arial" w:hAnsi="Arial"/>
          <w:b/>
          <w:i/>
        </w:rPr>
        <w:t>ga door naar</w:t>
      </w:r>
      <w:r w:rsidR="009422BA">
        <w:rPr>
          <w:rFonts w:ascii="Arial" w:hAnsi="Arial"/>
        </w:rPr>
        <w:t xml:space="preserve"> </w:t>
      </w:r>
      <w:r>
        <w:rPr>
          <w:rFonts w:ascii="Arial" w:hAnsi="Arial"/>
          <w:b/>
          <w:i/>
        </w:rPr>
        <w:t>vraag 55</w:t>
      </w:r>
    </w:p>
    <w:p w:rsidR="003D1DE2" w:rsidRDefault="003D1DE2">
      <w:pPr>
        <w:spacing w:line="240" w:lineRule="auto"/>
        <w:ind w:left="397"/>
        <w:rPr>
          <w:rFonts w:ascii="Arial" w:hAnsi="Arial"/>
          <w:iCs/>
          <w:szCs w:val="18"/>
        </w:rPr>
      </w:pPr>
    </w:p>
    <w:p w:rsidR="003D1DE2" w:rsidRDefault="003D1DE2">
      <w:pPr>
        <w:pStyle w:val="Koptekst"/>
        <w:numPr>
          <w:ilvl w:val="0"/>
          <w:numId w:val="41"/>
        </w:numPr>
        <w:tabs>
          <w:tab w:val="clear" w:pos="4536"/>
          <w:tab w:val="clear" w:pos="9072"/>
        </w:tabs>
        <w:spacing w:line="300" w:lineRule="exact"/>
        <w:rPr>
          <w:sz w:val="20"/>
        </w:rPr>
      </w:pPr>
      <w:r>
        <w:rPr>
          <w:rFonts w:ascii="Arial" w:hAnsi="Arial" w:cs="Arial"/>
          <w:b/>
        </w:rPr>
        <w:t>Gaven de zorgverleners u informatie om zelf een keuze te kunnen maken tussen de verschillende vormen van niervervangende therapie*?</w:t>
      </w:r>
      <w:r>
        <w:rPr>
          <w:sz w:val="20"/>
        </w:rPr>
        <w:t xml:space="preserve"> </w:t>
      </w:r>
    </w:p>
    <w:p w:rsidR="003D1DE2" w:rsidRDefault="003D1DE2">
      <w:pPr>
        <w:pStyle w:val="Koptekst"/>
        <w:numPr>
          <w:ilvl w:val="0"/>
          <w:numId w:val="43"/>
        </w:numPr>
        <w:tabs>
          <w:tab w:val="clear" w:pos="4536"/>
          <w:tab w:val="clear" w:pos="9072"/>
        </w:tabs>
        <w:spacing w:line="300" w:lineRule="exact"/>
        <w:rPr>
          <w:rFonts w:ascii="Arial" w:hAnsi="Arial" w:cs="Arial"/>
        </w:rPr>
      </w:pPr>
      <w:r>
        <w:rPr>
          <w:rFonts w:ascii="Arial" w:hAnsi="Arial" w:cs="Arial"/>
        </w:rPr>
        <w:t>nee</w:t>
      </w:r>
    </w:p>
    <w:p w:rsidR="003D1DE2" w:rsidRDefault="003D1DE2">
      <w:pPr>
        <w:pStyle w:val="Koptekst"/>
        <w:numPr>
          <w:ilvl w:val="0"/>
          <w:numId w:val="43"/>
        </w:numPr>
        <w:tabs>
          <w:tab w:val="clear" w:pos="4536"/>
          <w:tab w:val="clear" w:pos="9072"/>
        </w:tabs>
        <w:spacing w:line="300" w:lineRule="exact"/>
        <w:rPr>
          <w:rFonts w:ascii="Arial" w:hAnsi="Arial" w:cs="Arial"/>
        </w:rPr>
      </w:pPr>
      <w:r>
        <w:rPr>
          <w:rFonts w:ascii="Arial" w:hAnsi="Arial" w:cs="Arial"/>
        </w:rPr>
        <w:t>ja</w:t>
      </w:r>
    </w:p>
    <w:p w:rsidR="003D1DE2" w:rsidRDefault="003D1DE2">
      <w:pPr>
        <w:pStyle w:val="Koptekst"/>
        <w:tabs>
          <w:tab w:val="clear" w:pos="4536"/>
          <w:tab w:val="clear" w:pos="9072"/>
        </w:tabs>
        <w:spacing w:line="240" w:lineRule="auto"/>
        <w:ind w:left="397"/>
        <w:rPr>
          <w:szCs w:val="18"/>
        </w:rPr>
      </w:pPr>
    </w:p>
    <w:p w:rsidR="003D1DE2" w:rsidRDefault="003D1DE2">
      <w:pPr>
        <w:pStyle w:val="Koptekst"/>
        <w:numPr>
          <w:ilvl w:val="0"/>
          <w:numId w:val="41"/>
        </w:numPr>
        <w:tabs>
          <w:tab w:val="clear" w:pos="4536"/>
          <w:tab w:val="clear" w:pos="9072"/>
        </w:tabs>
        <w:spacing w:line="300" w:lineRule="exact"/>
        <w:rPr>
          <w:rFonts w:ascii="Arial" w:hAnsi="Arial" w:cs="Arial"/>
          <w:b/>
        </w:rPr>
      </w:pPr>
      <w:r>
        <w:rPr>
          <w:rFonts w:ascii="Arial" w:hAnsi="Arial" w:cs="Arial"/>
          <w:b/>
        </w:rPr>
        <w:t>Ondersteunden de zorgverleners u bij het maken van een keus tussen de verschillende vormen van niervervangende therapie?</w:t>
      </w:r>
    </w:p>
    <w:p w:rsidR="003D1DE2" w:rsidRDefault="003D1DE2" w:rsidP="003D1DE2">
      <w:pPr>
        <w:numPr>
          <w:ilvl w:val="0"/>
          <w:numId w:val="56"/>
        </w:numPr>
        <w:spacing w:line="300" w:lineRule="atLeast"/>
        <w:ind w:left="754" w:hanging="357"/>
        <w:rPr>
          <w:rFonts w:ascii="Arial" w:hAnsi="Arial"/>
        </w:rPr>
      </w:pPr>
      <w:r>
        <w:rPr>
          <w:rFonts w:ascii="Arial" w:hAnsi="Arial"/>
        </w:rPr>
        <w:t>nee</w:t>
      </w:r>
    </w:p>
    <w:p w:rsidR="003D1DE2" w:rsidRDefault="003D1DE2" w:rsidP="003D1DE2">
      <w:pPr>
        <w:numPr>
          <w:ilvl w:val="0"/>
          <w:numId w:val="56"/>
        </w:numPr>
        <w:spacing w:line="300" w:lineRule="atLeast"/>
        <w:ind w:left="754" w:hanging="357"/>
        <w:rPr>
          <w:rFonts w:ascii="Arial" w:hAnsi="Arial"/>
        </w:rPr>
      </w:pPr>
      <w:r>
        <w:rPr>
          <w:rFonts w:ascii="Arial" w:hAnsi="Arial"/>
        </w:rPr>
        <w:t>ja</w:t>
      </w:r>
    </w:p>
    <w:p w:rsidR="003D1DE2" w:rsidRDefault="003D1DE2">
      <w:pPr>
        <w:spacing w:line="300" w:lineRule="atLeast"/>
        <w:rPr>
          <w:rFonts w:ascii="Arial" w:hAnsi="Arial"/>
        </w:rPr>
      </w:pPr>
    </w:p>
    <w:p w:rsidR="003D1DE2" w:rsidRDefault="003D1DE2">
      <w:pPr>
        <w:numPr>
          <w:ilvl w:val="0"/>
          <w:numId w:val="41"/>
        </w:numPr>
        <w:spacing w:line="300" w:lineRule="atLeast"/>
        <w:rPr>
          <w:rFonts w:ascii="Arial" w:hAnsi="Arial" w:cs="Arial"/>
          <w:b/>
        </w:rPr>
      </w:pPr>
      <w:r>
        <w:rPr>
          <w:rFonts w:ascii="Arial" w:hAnsi="Arial" w:cs="Arial"/>
          <w:b/>
        </w:rPr>
        <w:t>Betrokken de zorgverleners uw partner bij het maken van uw keuze tussen de verschillende vormen van niervervangende therapie?</w:t>
      </w:r>
    </w:p>
    <w:p w:rsidR="003D1DE2" w:rsidRDefault="003D1DE2">
      <w:pPr>
        <w:numPr>
          <w:ilvl w:val="0"/>
          <w:numId w:val="26"/>
        </w:numPr>
        <w:spacing w:line="300" w:lineRule="atLeast"/>
        <w:rPr>
          <w:rFonts w:ascii="Arial" w:hAnsi="Arial"/>
        </w:rPr>
      </w:pPr>
      <w:r>
        <w:rPr>
          <w:rFonts w:ascii="Arial" w:hAnsi="Arial"/>
        </w:rPr>
        <w:t>nee</w:t>
      </w:r>
    </w:p>
    <w:p w:rsidR="003D1DE2" w:rsidRDefault="003D1DE2">
      <w:pPr>
        <w:numPr>
          <w:ilvl w:val="0"/>
          <w:numId w:val="26"/>
        </w:numPr>
        <w:spacing w:line="300" w:lineRule="atLeast"/>
        <w:rPr>
          <w:rFonts w:ascii="Arial" w:hAnsi="Arial"/>
        </w:rPr>
      </w:pPr>
      <w:r>
        <w:rPr>
          <w:rFonts w:ascii="Arial" w:hAnsi="Arial"/>
        </w:rPr>
        <w:t>ja</w:t>
      </w:r>
    </w:p>
    <w:p w:rsidR="003D1DE2" w:rsidRDefault="003D1DE2">
      <w:pPr>
        <w:numPr>
          <w:ilvl w:val="0"/>
          <w:numId w:val="26"/>
        </w:numPr>
        <w:spacing w:line="300" w:lineRule="atLeast"/>
        <w:rPr>
          <w:rFonts w:ascii="Arial" w:hAnsi="Arial"/>
        </w:rPr>
      </w:pPr>
      <w:r>
        <w:rPr>
          <w:rFonts w:ascii="Arial" w:hAnsi="Arial"/>
        </w:rPr>
        <w:t>n.v.t.</w:t>
      </w:r>
    </w:p>
    <w:p w:rsidR="003D1DE2" w:rsidRDefault="003D1DE2">
      <w:pPr>
        <w:spacing w:line="300" w:lineRule="exact"/>
        <w:rPr>
          <w:rFonts w:ascii="Arial" w:hAnsi="Arial"/>
        </w:rPr>
      </w:pPr>
    </w:p>
    <w:p w:rsidR="003D1DE2" w:rsidRPr="00645882" w:rsidRDefault="00645882">
      <w:pPr>
        <w:pStyle w:val="Kop6"/>
        <w:pBdr>
          <w:top w:val="single" w:sz="4" w:space="0" w:color="000000"/>
          <w:bottom w:val="single" w:sz="4" w:space="5" w:color="000000"/>
        </w:pBdr>
        <w:rPr>
          <w:i/>
        </w:rPr>
      </w:pPr>
      <w:r w:rsidRPr="00645882">
        <w:rPr>
          <w:i/>
        </w:rPr>
        <w:t>OVER UZELF</w:t>
      </w:r>
    </w:p>
    <w:p w:rsidR="003D1DE2" w:rsidRDefault="003D1DE2">
      <w:pPr>
        <w:spacing w:before="60"/>
        <w:rPr>
          <w:rFonts w:ascii="Arial" w:hAnsi="Arial" w:cs="Arial"/>
        </w:rPr>
      </w:pPr>
      <w:r>
        <w:rPr>
          <w:rFonts w:ascii="Arial" w:hAnsi="Arial" w:cs="Arial"/>
          <w:szCs w:val="22"/>
        </w:rPr>
        <w:t>De v</w:t>
      </w:r>
      <w:r>
        <w:rPr>
          <w:rFonts w:ascii="Arial" w:hAnsi="Arial" w:cs="Arial"/>
        </w:rPr>
        <w:t xml:space="preserve">olgende vragen gaan </w:t>
      </w:r>
      <w:r>
        <w:rPr>
          <w:rFonts w:ascii="Arial" w:hAnsi="Arial" w:cs="Arial"/>
          <w:b/>
        </w:rPr>
        <w:t>over uzelf</w:t>
      </w:r>
      <w:r>
        <w:rPr>
          <w:rFonts w:ascii="Arial" w:hAnsi="Arial" w:cs="Arial"/>
        </w:rPr>
        <w:t xml:space="preserve">. Deze </w:t>
      </w:r>
    </w:p>
    <w:p w:rsidR="003D1DE2" w:rsidRDefault="003D1DE2">
      <w:pPr>
        <w:rPr>
          <w:rFonts w:ascii="Arial" w:hAnsi="Arial" w:cs="Arial"/>
        </w:rPr>
      </w:pPr>
      <w:r>
        <w:rPr>
          <w:rFonts w:ascii="Arial" w:hAnsi="Arial" w:cs="Arial"/>
        </w:rPr>
        <w:t xml:space="preserve">informatie wordt gebruikt om inzicht te </w:t>
      </w:r>
    </w:p>
    <w:p w:rsidR="003D1DE2" w:rsidRDefault="003D1DE2">
      <w:pPr>
        <w:rPr>
          <w:rFonts w:ascii="Arial" w:hAnsi="Arial" w:cs="Arial"/>
        </w:rPr>
      </w:pPr>
      <w:r>
        <w:rPr>
          <w:rFonts w:ascii="Arial" w:hAnsi="Arial" w:cs="Arial"/>
        </w:rPr>
        <w:t xml:space="preserve">krijgen in de ervaringen van verschillende </w:t>
      </w:r>
    </w:p>
    <w:p w:rsidR="003D1DE2" w:rsidRDefault="003D1DE2">
      <w:pPr>
        <w:rPr>
          <w:rFonts w:ascii="Arial" w:hAnsi="Arial" w:cs="Arial"/>
        </w:rPr>
      </w:pPr>
      <w:r>
        <w:rPr>
          <w:rFonts w:ascii="Arial" w:hAnsi="Arial" w:cs="Arial"/>
        </w:rPr>
        <w:t>groepen van mensen (bijvoorbeeld mannen of vrouwen).</w:t>
      </w:r>
    </w:p>
    <w:p w:rsidR="003D1DE2" w:rsidRDefault="003D1DE2">
      <w:pPr>
        <w:spacing w:line="300" w:lineRule="exact"/>
        <w:rPr>
          <w:rFonts w:ascii="Arial" w:hAnsi="Arial"/>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b/>
        </w:rPr>
      </w:pPr>
      <w:r>
        <w:rPr>
          <w:rFonts w:ascii="Arial" w:hAnsi="Arial"/>
          <w:b/>
        </w:rPr>
        <w:t xml:space="preserve">Bent u een man of een vrouw? </w:t>
      </w:r>
    </w:p>
    <w:p w:rsidR="003D1DE2" w:rsidRDefault="003D1DE2">
      <w:pPr>
        <w:tabs>
          <w:tab w:val="left" w:pos="720"/>
        </w:tabs>
        <w:spacing w:line="300" w:lineRule="exact"/>
        <w:ind w:left="397"/>
        <w:rPr>
          <w:rFonts w:ascii="Arial" w:hAnsi="Arial"/>
        </w:rPr>
      </w:pPr>
      <w:r>
        <w:rPr>
          <w:rFonts w:ascii="Wingdings" w:hAnsi="Wingdings"/>
        </w:rPr>
        <w:t></w:t>
      </w:r>
      <w:r>
        <w:rPr>
          <w:rFonts w:ascii="Arial" w:hAnsi="Arial"/>
        </w:rPr>
        <w:tab/>
        <w:t>man</w:t>
      </w:r>
    </w:p>
    <w:p w:rsidR="003D1DE2" w:rsidRDefault="003D1DE2">
      <w:pPr>
        <w:tabs>
          <w:tab w:val="left" w:pos="720"/>
        </w:tabs>
        <w:spacing w:line="300" w:lineRule="exact"/>
        <w:ind w:left="397"/>
        <w:rPr>
          <w:rFonts w:ascii="Arial" w:hAnsi="Arial"/>
        </w:rPr>
      </w:pPr>
      <w:r>
        <w:rPr>
          <w:rFonts w:ascii="Wingdings" w:hAnsi="Wingdings"/>
        </w:rPr>
        <w:t></w:t>
      </w:r>
      <w:r>
        <w:rPr>
          <w:rFonts w:ascii="Arial" w:hAnsi="Arial"/>
        </w:rPr>
        <w:tab/>
        <w:t>vrouw</w:t>
      </w:r>
    </w:p>
    <w:p w:rsidR="003D1DE2" w:rsidRDefault="003D1DE2">
      <w:pPr>
        <w:pStyle w:val="Koptekst"/>
        <w:tabs>
          <w:tab w:val="clear" w:pos="4536"/>
          <w:tab w:val="clear" w:pos="9072"/>
        </w:tabs>
        <w:spacing w:line="240" w:lineRule="auto"/>
        <w:rPr>
          <w:rFonts w:ascii="Arial" w:hAnsi="Arial"/>
          <w:szCs w:val="18"/>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Wat is uw leeftijd?</w:t>
      </w:r>
      <w:r>
        <w:rPr>
          <w:rFonts w:ascii="Arial" w:hAnsi="Arial" w:cs="Arial"/>
          <w:b/>
          <w:szCs w:val="22"/>
        </w:rPr>
        <w:tab/>
      </w:r>
    </w:p>
    <w:p w:rsidR="003D1DE2" w:rsidRDefault="003D1DE2">
      <w:pPr>
        <w:pStyle w:val="Plattetekst"/>
        <w:tabs>
          <w:tab w:val="left" w:pos="720"/>
        </w:tabs>
        <w:spacing w:line="280" w:lineRule="exact"/>
        <w:ind w:left="577" w:hanging="180"/>
        <w:rPr>
          <w:rFonts w:cs="Arial"/>
          <w:i w:val="0"/>
          <w:sz w:val="22"/>
          <w:szCs w:val="22"/>
        </w:rPr>
      </w:pPr>
      <w:r>
        <w:rPr>
          <w:rFonts w:ascii="Wingdings" w:hAnsi="Wingdings"/>
          <w:i w:val="0"/>
          <w:sz w:val="22"/>
          <w:szCs w:val="22"/>
        </w:rPr>
        <w:t></w:t>
      </w:r>
      <w:r w:rsidR="007941D7">
        <w:rPr>
          <w:rFonts w:cs="Arial"/>
          <w:i w:val="0"/>
          <w:sz w:val="22"/>
          <w:szCs w:val="22"/>
        </w:rPr>
        <w:tab/>
        <w:t>16</w:t>
      </w:r>
      <w:r>
        <w:rPr>
          <w:rFonts w:cs="Arial"/>
          <w:i w:val="0"/>
          <w:sz w:val="22"/>
          <w:szCs w:val="22"/>
        </w:rPr>
        <w:t xml:space="preserve"> t/m 24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25 t/m 34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35 t/m 44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45 t/m 54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55 t/m 64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65 t/m 74 jaar</w:t>
      </w:r>
    </w:p>
    <w:p w:rsidR="003D1DE2" w:rsidRDefault="003D1DE2">
      <w:pPr>
        <w:pStyle w:val="Plattetekst"/>
        <w:numPr>
          <w:ilvl w:val="1"/>
          <w:numId w:val="11"/>
        </w:numPr>
        <w:tabs>
          <w:tab w:val="left" w:pos="720"/>
        </w:tabs>
        <w:spacing w:line="280" w:lineRule="exact"/>
        <w:ind w:left="577" w:hanging="180"/>
        <w:rPr>
          <w:rFonts w:cs="Arial"/>
          <w:i w:val="0"/>
          <w:sz w:val="22"/>
          <w:szCs w:val="22"/>
        </w:rPr>
      </w:pPr>
      <w:r>
        <w:rPr>
          <w:rFonts w:cs="Arial"/>
          <w:i w:val="0"/>
          <w:sz w:val="22"/>
          <w:szCs w:val="22"/>
        </w:rPr>
        <w:t>75 jaar of ouder</w:t>
      </w: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pPr>
        <w:pStyle w:val="Plattetekst"/>
        <w:tabs>
          <w:tab w:val="left" w:pos="720"/>
        </w:tabs>
        <w:spacing w:line="280" w:lineRule="exact"/>
        <w:ind w:left="397"/>
        <w:rPr>
          <w:rFonts w:cs="Arial"/>
          <w:i w:val="0"/>
          <w:sz w:val="22"/>
          <w:szCs w:val="22"/>
        </w:rPr>
      </w:pPr>
    </w:p>
    <w:p w:rsidR="003D1DE2" w:rsidRDefault="003D1DE2" w:rsidP="003D1DE2">
      <w:pPr>
        <w:numPr>
          <w:ilvl w:val="0"/>
          <w:numId w:val="41"/>
        </w:numPr>
        <w:tabs>
          <w:tab w:val="left" w:pos="360"/>
          <w:tab w:val="left" w:pos="770"/>
        </w:tabs>
        <w:autoSpaceDE w:val="0"/>
        <w:spacing w:line="260" w:lineRule="exact"/>
        <w:ind w:left="360" w:hanging="360"/>
        <w:rPr>
          <w:rFonts w:ascii="Arial" w:hAnsi="Arial"/>
          <w:szCs w:val="22"/>
        </w:rPr>
      </w:pPr>
      <w:r>
        <w:rPr>
          <w:rFonts w:ascii="Arial" w:hAnsi="Arial"/>
          <w:b/>
        </w:rPr>
        <w:t>Wat is uw hoogst voltooide opleiding</w:t>
      </w:r>
      <w:r>
        <w:rPr>
          <w:rFonts w:ascii="Arial" w:hAnsi="Arial"/>
          <w:b/>
          <w:szCs w:val="22"/>
        </w:rPr>
        <w:t>?</w:t>
      </w:r>
      <w:r>
        <w:rPr>
          <w:rFonts w:ascii="Arial" w:hAnsi="Arial"/>
          <w:szCs w:val="22"/>
        </w:rPr>
        <w:t xml:space="preserve"> (een opleiding afgerond met een diploma of voldoende getuigschrift)</w:t>
      </w:r>
    </w:p>
    <w:p w:rsidR="003D1DE2" w:rsidRDefault="003D1DE2">
      <w:pPr>
        <w:tabs>
          <w:tab w:val="left" w:pos="540"/>
          <w:tab w:val="left" w:pos="720"/>
          <w:tab w:val="left" w:pos="1080"/>
        </w:tabs>
        <w:spacing w:line="300" w:lineRule="exact"/>
        <w:ind w:left="540" w:hanging="180"/>
        <w:rPr>
          <w:rFonts w:ascii="Arial" w:hAnsi="Arial"/>
          <w:szCs w:val="22"/>
        </w:rPr>
      </w:pPr>
      <w:r>
        <w:rPr>
          <w:rFonts w:ascii="Wingdings" w:hAnsi="Wingdings"/>
        </w:rPr>
        <w:t></w:t>
      </w:r>
      <w:r>
        <w:rPr>
          <w:rFonts w:ascii="Arial" w:hAnsi="Arial"/>
        </w:rPr>
        <w:t xml:space="preserve"> G</w:t>
      </w:r>
      <w:r>
        <w:rPr>
          <w:rFonts w:ascii="Arial" w:hAnsi="Arial"/>
          <w:szCs w:val="22"/>
        </w:rPr>
        <w:t xml:space="preserve">een opleiding (lager onderwijs: niet   </w:t>
      </w:r>
      <w:r>
        <w:rPr>
          <w:rFonts w:ascii="Arial" w:hAnsi="Arial"/>
          <w:szCs w:val="22"/>
        </w:rPr>
        <w:br/>
        <w:t xml:space="preserve">  afgemaakt)</w:t>
      </w:r>
    </w:p>
    <w:p w:rsidR="003D1DE2" w:rsidRDefault="003D1DE2">
      <w:pPr>
        <w:tabs>
          <w:tab w:val="left" w:pos="540"/>
          <w:tab w:val="left" w:pos="1080"/>
        </w:tabs>
        <w:spacing w:line="300" w:lineRule="exact"/>
        <w:ind w:left="540" w:hanging="180"/>
        <w:rPr>
          <w:rFonts w:ascii="Arial" w:hAnsi="Arial"/>
        </w:rPr>
      </w:pPr>
      <w:r>
        <w:rPr>
          <w:rFonts w:ascii="Wingdings" w:hAnsi="Wingdings"/>
        </w:rPr>
        <w:t></w:t>
      </w:r>
      <w:r>
        <w:rPr>
          <w:rFonts w:ascii="Arial" w:hAnsi="Arial"/>
        </w:rPr>
        <w:t xml:space="preserve"> Lager onderwijs (basisschool, speciaal  </w:t>
      </w:r>
      <w:r>
        <w:rPr>
          <w:rFonts w:ascii="Arial" w:hAnsi="Arial"/>
        </w:rPr>
        <w:br/>
        <w:t xml:space="preserve"> basisonderwijs)</w:t>
      </w:r>
    </w:p>
    <w:p w:rsidR="003D1DE2" w:rsidRDefault="003D1DE2">
      <w:pPr>
        <w:tabs>
          <w:tab w:val="left" w:pos="540"/>
          <w:tab w:val="left" w:pos="1080"/>
        </w:tabs>
        <w:spacing w:line="300" w:lineRule="exact"/>
        <w:ind w:left="540" w:hanging="180"/>
        <w:rPr>
          <w:rFonts w:ascii="Arial" w:hAnsi="Arial"/>
          <w:szCs w:val="22"/>
        </w:rPr>
      </w:pPr>
      <w:r>
        <w:rPr>
          <w:rFonts w:ascii="Wingdings" w:hAnsi="Wingdings"/>
        </w:rPr>
        <w:t></w:t>
      </w:r>
      <w:r>
        <w:rPr>
          <w:rFonts w:ascii="Arial" w:hAnsi="Arial"/>
        </w:rPr>
        <w:t xml:space="preserve"> L</w:t>
      </w:r>
      <w:r>
        <w:rPr>
          <w:rFonts w:ascii="Arial" w:hAnsi="Arial"/>
          <w:szCs w:val="22"/>
        </w:rPr>
        <w:t xml:space="preserve">ager of voorbereidend </w:t>
      </w:r>
      <w:r>
        <w:rPr>
          <w:rFonts w:ascii="Arial" w:hAnsi="Arial"/>
          <w:szCs w:val="22"/>
        </w:rPr>
        <w:br/>
        <w:t xml:space="preserve"> beroepsonderwijs (zoals LTS, LEAO, </w:t>
      </w:r>
      <w:r>
        <w:rPr>
          <w:rFonts w:ascii="Arial" w:hAnsi="Arial"/>
          <w:szCs w:val="22"/>
        </w:rPr>
        <w:br/>
        <w:t xml:space="preserve"> LHNO, VMBO)</w:t>
      </w:r>
    </w:p>
    <w:p w:rsidR="003D1DE2" w:rsidRDefault="003D1DE2">
      <w:pPr>
        <w:tabs>
          <w:tab w:val="left" w:pos="540"/>
          <w:tab w:val="left" w:pos="1080"/>
        </w:tabs>
        <w:spacing w:line="300" w:lineRule="exact"/>
        <w:ind w:left="540" w:hanging="180"/>
        <w:rPr>
          <w:rFonts w:ascii="Arial" w:hAnsi="Arial"/>
          <w:szCs w:val="22"/>
        </w:rPr>
      </w:pPr>
      <w:r>
        <w:rPr>
          <w:rFonts w:ascii="Wingdings" w:hAnsi="Wingdings"/>
        </w:rPr>
        <w:t></w:t>
      </w:r>
      <w:r>
        <w:rPr>
          <w:rFonts w:ascii="Arial" w:hAnsi="Arial"/>
        </w:rPr>
        <w:t xml:space="preserve"> </w:t>
      </w:r>
      <w:r>
        <w:rPr>
          <w:rFonts w:ascii="Arial" w:hAnsi="Arial"/>
          <w:szCs w:val="22"/>
        </w:rPr>
        <w:t xml:space="preserve">Middelbaar algemeen voortgezet </w:t>
      </w:r>
      <w:r>
        <w:rPr>
          <w:rFonts w:ascii="Arial" w:hAnsi="Arial"/>
          <w:szCs w:val="22"/>
        </w:rPr>
        <w:br/>
        <w:t xml:space="preserve"> onderwijs (zoals MAVO, (M)ULO, MBO-</w:t>
      </w:r>
      <w:r>
        <w:rPr>
          <w:rFonts w:ascii="Arial" w:hAnsi="Arial"/>
          <w:szCs w:val="22"/>
        </w:rPr>
        <w:br/>
        <w:t xml:space="preserve"> kort, VMBO-t)</w:t>
      </w:r>
    </w:p>
    <w:p w:rsidR="003D1DE2" w:rsidRDefault="003D1DE2">
      <w:pPr>
        <w:tabs>
          <w:tab w:val="left" w:pos="540"/>
          <w:tab w:val="left" w:pos="1080"/>
        </w:tabs>
        <w:spacing w:line="300" w:lineRule="exact"/>
        <w:ind w:left="540" w:hanging="180"/>
        <w:rPr>
          <w:rFonts w:ascii="Arial" w:hAnsi="Arial"/>
          <w:szCs w:val="22"/>
        </w:rPr>
      </w:pPr>
      <w:r>
        <w:rPr>
          <w:rFonts w:ascii="Wingdings" w:hAnsi="Wingdings"/>
        </w:rPr>
        <w:t></w:t>
      </w:r>
      <w:r>
        <w:rPr>
          <w:rFonts w:ascii="Arial" w:hAnsi="Arial"/>
        </w:rPr>
        <w:t xml:space="preserve"> </w:t>
      </w:r>
      <w:r>
        <w:rPr>
          <w:rFonts w:ascii="Arial" w:hAnsi="Arial"/>
          <w:szCs w:val="22"/>
        </w:rPr>
        <w:t xml:space="preserve">Middelbaar beroepsonderwijs en </w:t>
      </w:r>
      <w:r>
        <w:rPr>
          <w:rFonts w:ascii="Arial" w:hAnsi="Arial"/>
          <w:szCs w:val="22"/>
        </w:rPr>
        <w:br/>
        <w:t xml:space="preserve"> beroepsbegeleidend onderwijs (zoals </w:t>
      </w:r>
      <w:r>
        <w:rPr>
          <w:rFonts w:ascii="Arial" w:hAnsi="Arial"/>
          <w:szCs w:val="22"/>
        </w:rPr>
        <w:br/>
        <w:t xml:space="preserve"> MBO-lang, MTS, MEAO, BOL, BBL,  </w:t>
      </w:r>
      <w:r>
        <w:rPr>
          <w:rFonts w:ascii="Arial" w:hAnsi="Arial"/>
          <w:szCs w:val="22"/>
        </w:rPr>
        <w:br/>
        <w:t xml:space="preserve"> INAS)</w:t>
      </w:r>
    </w:p>
    <w:p w:rsidR="003D1DE2" w:rsidRDefault="003D1DE2">
      <w:pPr>
        <w:tabs>
          <w:tab w:val="left" w:pos="540"/>
          <w:tab w:val="left" w:pos="1080"/>
        </w:tabs>
        <w:spacing w:line="300" w:lineRule="exact"/>
        <w:ind w:left="540" w:hanging="180"/>
        <w:rPr>
          <w:rFonts w:ascii="Arial" w:hAnsi="Arial"/>
          <w:szCs w:val="22"/>
        </w:rPr>
      </w:pPr>
      <w:r>
        <w:rPr>
          <w:rFonts w:ascii="Wingdings" w:hAnsi="Wingdings"/>
        </w:rPr>
        <w:t></w:t>
      </w:r>
      <w:r>
        <w:rPr>
          <w:rFonts w:ascii="Arial" w:hAnsi="Arial"/>
        </w:rPr>
        <w:t xml:space="preserve"> </w:t>
      </w:r>
      <w:r>
        <w:rPr>
          <w:rFonts w:ascii="Arial" w:hAnsi="Arial"/>
          <w:szCs w:val="22"/>
        </w:rPr>
        <w:t xml:space="preserve">Hoger algemeen en voorbereidend </w:t>
      </w:r>
      <w:r>
        <w:rPr>
          <w:rFonts w:ascii="Arial" w:hAnsi="Arial"/>
          <w:szCs w:val="22"/>
        </w:rPr>
        <w:br/>
        <w:t xml:space="preserve"> wetenschappelijk onderwijs (zoals </w:t>
      </w:r>
      <w:r>
        <w:rPr>
          <w:rFonts w:ascii="Arial" w:hAnsi="Arial"/>
          <w:szCs w:val="22"/>
        </w:rPr>
        <w:br/>
        <w:t xml:space="preserve"> HAVO, VWO, Atheneum, Gymnasium, </w:t>
      </w:r>
      <w:r>
        <w:rPr>
          <w:rFonts w:ascii="Arial" w:hAnsi="Arial"/>
          <w:szCs w:val="22"/>
        </w:rPr>
        <w:br/>
        <w:t xml:space="preserve"> HBS, MMS)</w:t>
      </w:r>
    </w:p>
    <w:p w:rsidR="003D1DE2" w:rsidRDefault="003D1DE2">
      <w:pPr>
        <w:tabs>
          <w:tab w:val="left" w:pos="540"/>
          <w:tab w:val="left" w:pos="1080"/>
        </w:tabs>
        <w:spacing w:line="300" w:lineRule="exact"/>
        <w:ind w:left="540" w:hanging="180"/>
        <w:rPr>
          <w:rFonts w:ascii="Arial" w:hAnsi="Arial"/>
          <w:szCs w:val="22"/>
        </w:rPr>
      </w:pPr>
      <w:r>
        <w:rPr>
          <w:rFonts w:ascii="Wingdings" w:hAnsi="Wingdings"/>
        </w:rPr>
        <w:t></w:t>
      </w:r>
      <w:r>
        <w:rPr>
          <w:rFonts w:ascii="Arial" w:hAnsi="Arial"/>
        </w:rPr>
        <w:t xml:space="preserve"> </w:t>
      </w:r>
      <w:r>
        <w:rPr>
          <w:rFonts w:ascii="Arial" w:hAnsi="Arial"/>
          <w:szCs w:val="22"/>
        </w:rPr>
        <w:t xml:space="preserve">Hoger beroepsonderwijs (zoals HBO, </w:t>
      </w:r>
      <w:r>
        <w:rPr>
          <w:rFonts w:ascii="Arial" w:hAnsi="Arial"/>
          <w:szCs w:val="22"/>
        </w:rPr>
        <w:br/>
        <w:t xml:space="preserve"> HTS, HEAO, HBO-V, kandidaats </w:t>
      </w:r>
      <w:r>
        <w:rPr>
          <w:rFonts w:ascii="Arial" w:hAnsi="Arial"/>
          <w:szCs w:val="22"/>
        </w:rPr>
        <w:br/>
        <w:t xml:space="preserve"> wetenschappelijk onderwijs)</w:t>
      </w:r>
    </w:p>
    <w:p w:rsidR="003D1DE2" w:rsidRDefault="003D1DE2">
      <w:pPr>
        <w:tabs>
          <w:tab w:val="left" w:pos="540"/>
          <w:tab w:val="left" w:pos="1080"/>
        </w:tabs>
        <w:spacing w:line="300" w:lineRule="exact"/>
        <w:ind w:left="540" w:hanging="180"/>
        <w:rPr>
          <w:rFonts w:ascii="Arial" w:hAnsi="Arial"/>
        </w:rPr>
      </w:pPr>
      <w:r>
        <w:rPr>
          <w:rFonts w:ascii="Wingdings" w:hAnsi="Wingdings"/>
        </w:rPr>
        <w:t></w:t>
      </w:r>
      <w:r>
        <w:rPr>
          <w:rFonts w:ascii="Arial" w:hAnsi="Arial"/>
        </w:rPr>
        <w:t xml:space="preserve"> Wetenschappelijk onderwijs (universiteit)</w:t>
      </w:r>
    </w:p>
    <w:p w:rsidR="003D1DE2" w:rsidRDefault="003D1DE2">
      <w:pPr>
        <w:tabs>
          <w:tab w:val="left" w:pos="540"/>
          <w:tab w:val="left" w:pos="1080"/>
        </w:tabs>
        <w:spacing w:line="300" w:lineRule="exact"/>
        <w:ind w:left="540" w:hanging="180"/>
        <w:rPr>
          <w:rFonts w:ascii="Arial" w:hAnsi="Arial"/>
        </w:rPr>
      </w:pPr>
      <w:r>
        <w:rPr>
          <w:rFonts w:ascii="Wingdings" w:hAnsi="Wingdings"/>
        </w:rPr>
        <w:t></w:t>
      </w:r>
      <w:r>
        <w:rPr>
          <w:rFonts w:ascii="Arial" w:hAnsi="Arial"/>
        </w:rPr>
        <w:t xml:space="preserve"> Anders, namelijk:……………………</w:t>
      </w:r>
      <w:r>
        <w:rPr>
          <w:rFonts w:ascii="Arial" w:hAnsi="Arial"/>
        </w:rPr>
        <w:br/>
        <w:t>(a.u.b. in blokletters)</w:t>
      </w:r>
    </w:p>
    <w:p w:rsidR="003D1DE2" w:rsidRDefault="003D1DE2">
      <w:pPr>
        <w:tabs>
          <w:tab w:val="left" w:pos="540"/>
          <w:tab w:val="left" w:pos="1080"/>
        </w:tabs>
        <w:spacing w:line="300" w:lineRule="exact"/>
        <w:ind w:left="720" w:hanging="180"/>
        <w:rPr>
          <w:rFonts w:ascii="Arial" w:hAnsi="Arial"/>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Hoe zou u over het algemeen uw gezondheid noemen?</w:t>
      </w:r>
    </w:p>
    <w:p w:rsidR="003D1DE2" w:rsidRDefault="003D1DE2">
      <w:pPr>
        <w:numPr>
          <w:ilvl w:val="1"/>
          <w:numId w:val="11"/>
        </w:numPr>
        <w:tabs>
          <w:tab w:val="left" w:pos="720"/>
          <w:tab w:val="left" w:pos="757"/>
        </w:tabs>
        <w:spacing w:line="300" w:lineRule="atLeast"/>
        <w:ind w:left="624"/>
        <w:rPr>
          <w:rFonts w:ascii="Arial" w:hAnsi="Arial" w:cs="Arial"/>
          <w:szCs w:val="22"/>
        </w:rPr>
      </w:pPr>
      <w:r>
        <w:rPr>
          <w:rFonts w:ascii="Arial" w:hAnsi="Arial" w:cs="Arial"/>
          <w:szCs w:val="22"/>
        </w:rPr>
        <w:t>uitstekend</w:t>
      </w:r>
    </w:p>
    <w:p w:rsidR="003D1DE2" w:rsidRDefault="003D1DE2">
      <w:pPr>
        <w:numPr>
          <w:ilvl w:val="1"/>
          <w:numId w:val="11"/>
        </w:numPr>
        <w:tabs>
          <w:tab w:val="left" w:pos="720"/>
          <w:tab w:val="left" w:pos="757"/>
        </w:tabs>
        <w:spacing w:line="300" w:lineRule="atLeast"/>
        <w:ind w:left="624"/>
        <w:rPr>
          <w:rFonts w:ascii="Arial" w:hAnsi="Arial" w:cs="Arial"/>
          <w:szCs w:val="22"/>
        </w:rPr>
      </w:pPr>
      <w:r>
        <w:rPr>
          <w:rFonts w:ascii="Arial" w:hAnsi="Arial" w:cs="Arial"/>
          <w:szCs w:val="22"/>
        </w:rPr>
        <w:t>zeer goed</w:t>
      </w:r>
    </w:p>
    <w:p w:rsidR="003D1DE2" w:rsidRDefault="003D1DE2">
      <w:pPr>
        <w:numPr>
          <w:ilvl w:val="1"/>
          <w:numId w:val="11"/>
        </w:numPr>
        <w:tabs>
          <w:tab w:val="left" w:pos="720"/>
          <w:tab w:val="left" w:pos="757"/>
        </w:tabs>
        <w:spacing w:line="300" w:lineRule="atLeast"/>
        <w:ind w:left="624"/>
        <w:rPr>
          <w:rFonts w:ascii="Arial" w:hAnsi="Arial" w:cs="Arial"/>
          <w:szCs w:val="22"/>
        </w:rPr>
      </w:pPr>
      <w:r>
        <w:rPr>
          <w:rFonts w:ascii="Arial" w:hAnsi="Arial" w:cs="Arial"/>
          <w:szCs w:val="22"/>
        </w:rPr>
        <w:t>goed</w:t>
      </w:r>
    </w:p>
    <w:p w:rsidR="003D1DE2" w:rsidRDefault="003D1DE2">
      <w:pPr>
        <w:numPr>
          <w:ilvl w:val="1"/>
          <w:numId w:val="11"/>
        </w:numPr>
        <w:tabs>
          <w:tab w:val="left" w:pos="720"/>
          <w:tab w:val="left" w:pos="757"/>
        </w:tabs>
        <w:spacing w:line="300" w:lineRule="atLeast"/>
        <w:ind w:left="624"/>
        <w:rPr>
          <w:rFonts w:ascii="Arial" w:hAnsi="Arial" w:cs="Arial"/>
          <w:szCs w:val="22"/>
        </w:rPr>
      </w:pPr>
      <w:r>
        <w:rPr>
          <w:rFonts w:ascii="Arial" w:hAnsi="Arial" w:cs="Arial"/>
          <w:szCs w:val="22"/>
        </w:rPr>
        <w:t>matig</w:t>
      </w:r>
    </w:p>
    <w:p w:rsidR="003D1DE2" w:rsidRDefault="003D1DE2">
      <w:pPr>
        <w:numPr>
          <w:ilvl w:val="1"/>
          <w:numId w:val="11"/>
        </w:numPr>
        <w:tabs>
          <w:tab w:val="left" w:pos="720"/>
          <w:tab w:val="left" w:pos="757"/>
        </w:tabs>
        <w:spacing w:line="300" w:lineRule="atLeast"/>
        <w:ind w:left="624"/>
        <w:rPr>
          <w:rFonts w:ascii="Arial" w:hAnsi="Arial" w:cs="Arial"/>
          <w:szCs w:val="22"/>
        </w:rPr>
      </w:pPr>
      <w:r>
        <w:rPr>
          <w:rFonts w:ascii="Arial" w:hAnsi="Arial" w:cs="Arial"/>
          <w:szCs w:val="22"/>
        </w:rPr>
        <w:t>slecht</w:t>
      </w:r>
    </w:p>
    <w:p w:rsidR="003D1DE2" w:rsidRDefault="003D1DE2">
      <w:pPr>
        <w:tabs>
          <w:tab w:val="left" w:pos="540"/>
        </w:tabs>
        <w:spacing w:line="300" w:lineRule="exact"/>
        <w:rPr>
          <w:rFonts w:ascii="Arial" w:hAnsi="Arial"/>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szCs w:val="22"/>
        </w:rPr>
        <w:t xml:space="preserve"> </w:t>
      </w:r>
      <w:r>
        <w:rPr>
          <w:rFonts w:ascii="Arial" w:hAnsi="Arial" w:cs="Arial"/>
          <w:b/>
          <w:szCs w:val="22"/>
        </w:rPr>
        <w:t>Wat is het geboorteland van uzelf?</w:t>
      </w:r>
    </w:p>
    <w:p w:rsidR="003D1DE2" w:rsidRDefault="003D1DE2">
      <w:pPr>
        <w:pStyle w:val="Plattetekst"/>
        <w:tabs>
          <w:tab w:val="left" w:pos="720"/>
        </w:tabs>
        <w:spacing w:line="300" w:lineRule="atLeast"/>
        <w:ind w:left="357"/>
        <w:rPr>
          <w:rFonts w:cs="Arial"/>
          <w:i w:val="0"/>
          <w:sz w:val="22"/>
          <w:szCs w:val="22"/>
        </w:rPr>
      </w:pPr>
      <w:r>
        <w:rPr>
          <w:rFonts w:ascii="Wingdings" w:hAnsi="Wingdings"/>
          <w:i w:val="0"/>
          <w:sz w:val="22"/>
          <w:szCs w:val="22"/>
        </w:rPr>
        <w:t></w:t>
      </w:r>
      <w:r>
        <w:rPr>
          <w:rFonts w:cs="Arial"/>
          <w:i w:val="0"/>
          <w:sz w:val="22"/>
          <w:szCs w:val="22"/>
        </w:rPr>
        <w:tab/>
        <w:t>Nederland</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Indonesië/voormalig Nederlands-Indië</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Suriname</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Marokko</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Turkije</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Duitsland</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(voormalig) Nederlandse Antillen</w:t>
      </w:r>
    </w:p>
    <w:p w:rsidR="003D1DE2" w:rsidRDefault="003D1DE2">
      <w:pPr>
        <w:pStyle w:val="Plattetekst"/>
        <w:numPr>
          <w:ilvl w:val="1"/>
          <w:numId w:val="11"/>
        </w:numPr>
        <w:tabs>
          <w:tab w:val="left" w:pos="720"/>
        </w:tabs>
        <w:spacing w:line="300" w:lineRule="atLeast"/>
        <w:ind w:left="357" w:firstLine="0"/>
        <w:rPr>
          <w:rFonts w:cs="Arial"/>
          <w:i w:val="0"/>
          <w:sz w:val="22"/>
          <w:szCs w:val="22"/>
        </w:rPr>
      </w:pPr>
      <w:r>
        <w:rPr>
          <w:rFonts w:cs="Arial"/>
          <w:i w:val="0"/>
          <w:sz w:val="22"/>
          <w:szCs w:val="22"/>
        </w:rPr>
        <w:t>Aruba</w:t>
      </w:r>
    </w:p>
    <w:p w:rsidR="003D1DE2" w:rsidRDefault="003D1DE2">
      <w:pPr>
        <w:pStyle w:val="Plattetekst"/>
        <w:numPr>
          <w:ilvl w:val="1"/>
          <w:numId w:val="11"/>
        </w:numPr>
        <w:tabs>
          <w:tab w:val="left" w:pos="720"/>
        </w:tabs>
        <w:spacing w:line="300" w:lineRule="atLeast"/>
        <w:ind w:left="357" w:firstLine="0"/>
        <w:rPr>
          <w:i w:val="0"/>
          <w:sz w:val="22"/>
          <w:szCs w:val="22"/>
        </w:rPr>
      </w:pPr>
      <w:r>
        <w:rPr>
          <w:rFonts w:cs="Arial"/>
          <w:i w:val="0"/>
          <w:sz w:val="22"/>
          <w:szCs w:val="22"/>
        </w:rPr>
        <w:t>Anders, namelijk:  . . . . . . . . . . . . . . . . .</w:t>
      </w:r>
      <w:r>
        <w:t xml:space="preserve"> </w:t>
      </w:r>
      <w:r>
        <w:br/>
        <w:t xml:space="preserve">     </w:t>
      </w:r>
      <w:r>
        <w:rPr>
          <w:i w:val="0"/>
          <w:sz w:val="22"/>
          <w:szCs w:val="22"/>
        </w:rPr>
        <w:t>(a.u.b. in blokletters)</w:t>
      </w:r>
    </w:p>
    <w:p w:rsidR="003D1DE2" w:rsidRDefault="003D1DE2">
      <w:pPr>
        <w:pStyle w:val="Plattetekst"/>
        <w:tabs>
          <w:tab w:val="left" w:pos="720"/>
        </w:tabs>
        <w:spacing w:line="280" w:lineRule="exact"/>
        <w:rPr>
          <w:rFonts w:cs="Arial"/>
          <w:i w:val="0"/>
          <w:sz w:val="22"/>
          <w:szCs w:val="22"/>
        </w:rPr>
      </w:pPr>
    </w:p>
    <w:p w:rsidR="003D1DE2" w:rsidRDefault="003D1DE2">
      <w:pPr>
        <w:pStyle w:val="Plattetekst"/>
        <w:tabs>
          <w:tab w:val="left" w:pos="720"/>
        </w:tabs>
        <w:spacing w:line="280" w:lineRule="exact"/>
        <w:rPr>
          <w:rFonts w:cs="Arial"/>
          <w:i w:val="0"/>
          <w:sz w:val="22"/>
          <w:szCs w:val="22"/>
        </w:rPr>
      </w:pPr>
    </w:p>
    <w:p w:rsidR="003D1DE2" w:rsidRDefault="003D1DE2">
      <w:pPr>
        <w:pStyle w:val="Plattetekst"/>
        <w:tabs>
          <w:tab w:val="left" w:pos="720"/>
        </w:tabs>
        <w:spacing w:line="280" w:lineRule="exact"/>
        <w:rPr>
          <w:rFonts w:cs="Arial"/>
          <w:i w:val="0"/>
          <w:sz w:val="22"/>
          <w:szCs w:val="22"/>
        </w:rPr>
      </w:pPr>
    </w:p>
    <w:p w:rsidR="003D1DE2" w:rsidRDefault="003D1DE2">
      <w:pPr>
        <w:pStyle w:val="Plattetekst"/>
        <w:tabs>
          <w:tab w:val="left" w:pos="720"/>
        </w:tabs>
        <w:spacing w:line="280" w:lineRule="exact"/>
        <w:rPr>
          <w:rFonts w:cs="Arial"/>
          <w:i w:val="0"/>
          <w:sz w:val="22"/>
          <w:szCs w:val="22"/>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Wat is het geboorteland van uw vader?</w:t>
      </w:r>
    </w:p>
    <w:p w:rsidR="003D1DE2" w:rsidRDefault="003D1DE2">
      <w:pPr>
        <w:pStyle w:val="Plattetekst"/>
        <w:tabs>
          <w:tab w:val="left" w:pos="720"/>
        </w:tabs>
        <w:spacing w:line="300" w:lineRule="atLeast"/>
        <w:ind w:left="754" w:hanging="357"/>
        <w:rPr>
          <w:rFonts w:cs="Arial"/>
          <w:i w:val="0"/>
          <w:sz w:val="22"/>
          <w:szCs w:val="22"/>
        </w:rPr>
      </w:pPr>
      <w:r>
        <w:rPr>
          <w:rFonts w:ascii="Wingdings" w:hAnsi="Wingdings"/>
          <w:i w:val="0"/>
          <w:sz w:val="22"/>
          <w:szCs w:val="22"/>
        </w:rPr>
        <w:t></w:t>
      </w:r>
      <w:r>
        <w:rPr>
          <w:rFonts w:cs="Arial"/>
          <w:i w:val="0"/>
          <w:sz w:val="22"/>
          <w:szCs w:val="22"/>
        </w:rPr>
        <w:tab/>
        <w:t>Nederland</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Indonesië/voormalig Nederlands-Indië</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Suriname</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Marokko</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Turkije</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Duitsland</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(voormalig) Nederlandse Antillen</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Aruba</w:t>
      </w:r>
    </w:p>
    <w:p w:rsidR="003D1DE2" w:rsidRDefault="003D1DE2">
      <w:pPr>
        <w:pStyle w:val="Plattetekst"/>
        <w:numPr>
          <w:ilvl w:val="1"/>
          <w:numId w:val="11"/>
        </w:numPr>
        <w:tabs>
          <w:tab w:val="left" w:pos="720"/>
        </w:tabs>
        <w:spacing w:line="300" w:lineRule="atLeast"/>
        <w:ind w:left="754" w:hanging="357"/>
        <w:rPr>
          <w:i w:val="0"/>
          <w:sz w:val="22"/>
          <w:szCs w:val="22"/>
        </w:rPr>
      </w:pPr>
      <w:r>
        <w:rPr>
          <w:rFonts w:cs="Arial"/>
          <w:i w:val="0"/>
          <w:sz w:val="22"/>
          <w:szCs w:val="22"/>
        </w:rPr>
        <w:t>Anders, namelijk:  . . . . . . . . . . . . ...</w:t>
      </w:r>
      <w:r>
        <w:rPr>
          <w:i w:val="0"/>
          <w:sz w:val="22"/>
          <w:szCs w:val="22"/>
        </w:rPr>
        <w:t xml:space="preserve">    </w:t>
      </w:r>
      <w:r>
        <w:rPr>
          <w:i w:val="0"/>
          <w:sz w:val="22"/>
          <w:szCs w:val="22"/>
        </w:rPr>
        <w:br/>
        <w:t xml:space="preserve">     (a.u.b. in blokletters)</w:t>
      </w:r>
    </w:p>
    <w:p w:rsidR="003D1DE2" w:rsidRDefault="003D1DE2">
      <w:pPr>
        <w:pStyle w:val="Plattetekst"/>
        <w:tabs>
          <w:tab w:val="left" w:pos="720"/>
        </w:tabs>
        <w:spacing w:line="280" w:lineRule="exact"/>
        <w:ind w:left="360"/>
        <w:rPr>
          <w:rFonts w:cs="Arial"/>
          <w:i w:val="0"/>
          <w:sz w:val="22"/>
          <w:szCs w:val="22"/>
        </w:rPr>
      </w:pP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r>
        <w:rPr>
          <w:rFonts w:cs="Arial"/>
          <w:i w:val="0"/>
          <w:sz w:val="22"/>
          <w:szCs w:val="22"/>
        </w:rPr>
        <w:tab/>
      </w: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 xml:space="preserve"> Wat is het geboorteland van uw moeder?</w:t>
      </w:r>
    </w:p>
    <w:p w:rsidR="003D1DE2" w:rsidRDefault="003D1DE2">
      <w:pPr>
        <w:pStyle w:val="Plattetekst"/>
        <w:tabs>
          <w:tab w:val="left" w:pos="720"/>
        </w:tabs>
        <w:spacing w:line="300" w:lineRule="atLeast"/>
        <w:ind w:left="754" w:hanging="357"/>
        <w:rPr>
          <w:rFonts w:cs="Arial"/>
          <w:i w:val="0"/>
          <w:sz w:val="22"/>
          <w:szCs w:val="22"/>
        </w:rPr>
      </w:pPr>
      <w:r>
        <w:rPr>
          <w:rFonts w:ascii="Wingdings" w:hAnsi="Wingdings"/>
          <w:i w:val="0"/>
          <w:sz w:val="22"/>
          <w:szCs w:val="22"/>
        </w:rPr>
        <w:t></w:t>
      </w:r>
      <w:r>
        <w:rPr>
          <w:rFonts w:cs="Arial"/>
          <w:i w:val="0"/>
          <w:sz w:val="22"/>
          <w:szCs w:val="22"/>
        </w:rPr>
        <w:tab/>
        <w:t>Nederland</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Indonesië/voormalig Nederlands-Indië</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Suriname</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Marokko</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Turkije</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Duitsland</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(voormalig) Nederlandse Antillen</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Aruba</w:t>
      </w:r>
    </w:p>
    <w:p w:rsidR="003D1DE2" w:rsidRDefault="003D1DE2">
      <w:pPr>
        <w:pStyle w:val="Plattetekst"/>
        <w:numPr>
          <w:ilvl w:val="1"/>
          <w:numId w:val="11"/>
        </w:numPr>
        <w:tabs>
          <w:tab w:val="left" w:pos="720"/>
        </w:tabs>
        <w:spacing w:line="300" w:lineRule="atLeast"/>
        <w:ind w:left="754" w:hanging="357"/>
        <w:rPr>
          <w:rFonts w:cs="Arial"/>
          <w:i w:val="0"/>
          <w:sz w:val="22"/>
          <w:szCs w:val="22"/>
        </w:rPr>
      </w:pPr>
      <w:r>
        <w:rPr>
          <w:rFonts w:cs="Arial"/>
          <w:i w:val="0"/>
          <w:sz w:val="22"/>
          <w:szCs w:val="22"/>
        </w:rPr>
        <w:t xml:space="preserve">Anders, namelijk:  . . . . . . . . . .  . </w:t>
      </w:r>
    </w:p>
    <w:p w:rsidR="003D1DE2" w:rsidRDefault="003D1DE2">
      <w:pPr>
        <w:pStyle w:val="Plattetekst"/>
        <w:tabs>
          <w:tab w:val="left" w:pos="720"/>
        </w:tabs>
        <w:spacing w:line="300" w:lineRule="atLeast"/>
        <w:ind w:left="397"/>
        <w:rPr>
          <w:i w:val="0"/>
          <w:sz w:val="22"/>
          <w:szCs w:val="22"/>
        </w:rPr>
      </w:pPr>
      <w:r>
        <w:rPr>
          <w:i w:val="0"/>
          <w:sz w:val="22"/>
          <w:szCs w:val="22"/>
        </w:rPr>
        <w:t xml:space="preserve">     (a.u.b. in blokletters)</w:t>
      </w:r>
    </w:p>
    <w:p w:rsidR="003D1DE2" w:rsidRDefault="003D1DE2">
      <w:pPr>
        <w:pStyle w:val="Plattetekst"/>
        <w:tabs>
          <w:tab w:val="left" w:pos="720"/>
        </w:tabs>
        <w:spacing w:line="280" w:lineRule="exact"/>
        <w:ind w:left="360"/>
        <w:rPr>
          <w:rFonts w:cs="Arial"/>
          <w:i w:val="0"/>
          <w:sz w:val="22"/>
          <w:szCs w:val="22"/>
        </w:rPr>
      </w:pPr>
      <w:r>
        <w:rPr>
          <w:rFonts w:cs="Arial"/>
          <w:i w:val="0"/>
          <w:sz w:val="22"/>
          <w:szCs w:val="22"/>
        </w:rPr>
        <w:t xml:space="preserve"> </w:t>
      </w: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 xml:space="preserve">In welke taal spreekt u thuis het meeste? </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Nederlands</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Fries</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Nederlands dialect</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Indonesisch</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Sranan (Surinaams)</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Marokkaans-Arabisch</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Turks</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lastRenderedPageBreak/>
        <w:t>Duits</w:t>
      </w:r>
    </w:p>
    <w:p w:rsidR="003D1DE2" w:rsidRDefault="003D1DE2" w:rsidP="003D1DE2">
      <w:pPr>
        <w:numPr>
          <w:ilvl w:val="0"/>
          <w:numId w:val="21"/>
        </w:numPr>
        <w:spacing w:line="300" w:lineRule="atLeast"/>
        <w:ind w:left="754" w:hanging="357"/>
        <w:rPr>
          <w:rFonts w:ascii="Arial" w:hAnsi="Arial" w:cs="Arial"/>
          <w:spacing w:val="-2"/>
          <w:szCs w:val="22"/>
        </w:rPr>
      </w:pPr>
      <w:r>
        <w:rPr>
          <w:rFonts w:ascii="Arial" w:hAnsi="Arial" w:cs="Arial"/>
          <w:spacing w:val="-2"/>
          <w:szCs w:val="22"/>
        </w:rPr>
        <w:t>Papiaments (Nederlandse Antillen)</w:t>
      </w:r>
    </w:p>
    <w:p w:rsidR="003D1DE2" w:rsidRDefault="003D1DE2" w:rsidP="003D1DE2">
      <w:pPr>
        <w:numPr>
          <w:ilvl w:val="0"/>
          <w:numId w:val="21"/>
        </w:numPr>
        <w:spacing w:line="300" w:lineRule="atLeast"/>
        <w:ind w:left="754" w:hanging="357"/>
        <w:rPr>
          <w:rFonts w:ascii="Arial" w:hAnsi="Arial"/>
          <w:szCs w:val="22"/>
        </w:rPr>
      </w:pPr>
      <w:r>
        <w:rPr>
          <w:rFonts w:ascii="Arial" w:hAnsi="Arial" w:cs="Arial"/>
          <w:spacing w:val="-2"/>
          <w:szCs w:val="22"/>
        </w:rPr>
        <w:t>Anders, namelijk: ………………..</w:t>
      </w:r>
      <w:r>
        <w:rPr>
          <w:rFonts w:ascii="Arial" w:hAnsi="Arial" w:cs="Arial"/>
          <w:spacing w:val="-2"/>
          <w:szCs w:val="22"/>
        </w:rPr>
        <w:br/>
      </w:r>
      <w:r>
        <w:rPr>
          <w:rFonts w:ascii="Arial" w:hAnsi="Arial"/>
          <w:szCs w:val="22"/>
        </w:rPr>
        <w:t>(a.u.b. in blokletters)</w:t>
      </w:r>
    </w:p>
    <w:p w:rsidR="003D1DE2" w:rsidRDefault="003D1DE2">
      <w:pPr>
        <w:tabs>
          <w:tab w:val="left" w:pos="720"/>
          <w:tab w:val="left" w:pos="900"/>
          <w:tab w:val="left" w:leader="dot" w:pos="8505"/>
        </w:tabs>
        <w:spacing w:line="300" w:lineRule="atLeast"/>
        <w:ind w:left="540"/>
        <w:rPr>
          <w:rFonts w:ascii="Arial" w:hAnsi="Arial"/>
          <w:szCs w:val="22"/>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 xml:space="preserve">Heeft iemand u </w:t>
      </w:r>
      <w:r>
        <w:rPr>
          <w:rFonts w:ascii="Arial" w:hAnsi="Arial" w:cs="Arial"/>
          <w:b/>
          <w:bCs/>
          <w:szCs w:val="22"/>
        </w:rPr>
        <w:t>geholpen</w:t>
      </w:r>
      <w:r>
        <w:rPr>
          <w:rFonts w:ascii="Arial" w:hAnsi="Arial" w:cs="Arial"/>
          <w:b/>
          <w:szCs w:val="22"/>
        </w:rPr>
        <w:t xml:space="preserve"> om deze vragenlijst in te vullen?</w:t>
      </w:r>
    </w:p>
    <w:p w:rsidR="003D1DE2" w:rsidRDefault="003D1DE2">
      <w:pPr>
        <w:tabs>
          <w:tab w:val="left" w:pos="900"/>
          <w:tab w:val="left" w:pos="1440"/>
        </w:tabs>
        <w:spacing w:line="300" w:lineRule="exact"/>
        <w:ind w:left="754" w:hanging="357"/>
        <w:rPr>
          <w:rFonts w:ascii="Arial" w:hAnsi="Arial" w:cs="Arial"/>
          <w:i/>
          <w:iCs/>
          <w:szCs w:val="22"/>
        </w:rPr>
      </w:pPr>
      <w:r>
        <w:rPr>
          <w:rFonts w:ascii="Wingdings" w:hAnsi="Wingdings"/>
          <w:szCs w:val="22"/>
        </w:rPr>
        <w:t></w:t>
      </w:r>
      <w:r>
        <w:rPr>
          <w:rFonts w:ascii="Arial" w:hAnsi="Arial" w:cs="Arial"/>
          <w:szCs w:val="22"/>
        </w:rPr>
        <w:tab/>
        <w:t>nee</w:t>
      </w:r>
      <w:r w:rsidR="009422BA">
        <w:rPr>
          <w:rFonts w:ascii="Arial" w:hAnsi="Arial" w:cs="Arial"/>
          <w:szCs w:val="22"/>
        </w:rPr>
        <w:t xml:space="preserve"> </w:t>
      </w:r>
      <w:r w:rsidR="009422BA" w:rsidRPr="009422BA">
        <w:rPr>
          <w:rFonts w:ascii="Arial" w:hAnsi="Arial" w:cs="Arial"/>
          <w:szCs w:val="22"/>
        </w:rPr>
        <w:sym w:font="Wingdings" w:char="F0E0"/>
      </w:r>
      <w:r w:rsidR="009422BA">
        <w:rPr>
          <w:rFonts w:ascii="Arial" w:hAnsi="Arial" w:cs="Arial"/>
          <w:szCs w:val="22"/>
        </w:rPr>
        <w:t xml:space="preserve"> </w:t>
      </w:r>
      <w:r w:rsidRPr="009422BA">
        <w:rPr>
          <w:rFonts w:ascii="Arial" w:hAnsi="Arial" w:cs="Arial"/>
          <w:b/>
          <w:i/>
          <w:iCs/>
          <w:szCs w:val="22"/>
        </w:rPr>
        <w:t xml:space="preserve">ga </w:t>
      </w:r>
      <w:r w:rsidR="009422BA" w:rsidRPr="009422BA">
        <w:rPr>
          <w:rFonts w:ascii="Arial" w:hAnsi="Arial" w:cs="Arial"/>
          <w:b/>
          <w:i/>
          <w:iCs/>
          <w:szCs w:val="22"/>
        </w:rPr>
        <w:t xml:space="preserve">door </w:t>
      </w:r>
      <w:r w:rsidRPr="009422BA">
        <w:rPr>
          <w:rFonts w:ascii="Arial" w:hAnsi="Arial" w:cs="Arial"/>
          <w:b/>
          <w:i/>
          <w:iCs/>
          <w:szCs w:val="22"/>
        </w:rPr>
        <w:t>naar vraag 68</w:t>
      </w:r>
    </w:p>
    <w:p w:rsidR="003D1DE2" w:rsidRDefault="003D1DE2">
      <w:pPr>
        <w:tabs>
          <w:tab w:val="left" w:pos="900"/>
          <w:tab w:val="left" w:pos="1440"/>
        </w:tabs>
        <w:spacing w:line="300" w:lineRule="exact"/>
        <w:ind w:left="754" w:hanging="357"/>
        <w:rPr>
          <w:rFonts w:ascii="Arial" w:hAnsi="Arial" w:cs="Arial"/>
          <w:bCs/>
          <w:i/>
          <w:iCs/>
          <w:szCs w:val="22"/>
        </w:rPr>
      </w:pPr>
      <w:r>
        <w:rPr>
          <w:rFonts w:ascii="Wingdings" w:hAnsi="Wingdings"/>
          <w:szCs w:val="22"/>
        </w:rPr>
        <w:t></w:t>
      </w:r>
      <w:r>
        <w:rPr>
          <w:rFonts w:ascii="Arial" w:hAnsi="Arial" w:cs="Arial"/>
          <w:szCs w:val="22"/>
        </w:rPr>
        <w:tab/>
        <w:t>ja,</w:t>
      </w:r>
      <w:r w:rsidR="009422BA">
        <w:rPr>
          <w:rFonts w:ascii="Arial" w:hAnsi="Arial" w:cs="Arial"/>
          <w:szCs w:val="22"/>
        </w:rPr>
        <w:t xml:space="preserve"> </w:t>
      </w:r>
      <w:r w:rsidR="009422BA" w:rsidRPr="009422BA">
        <w:rPr>
          <w:rFonts w:ascii="Arial" w:hAnsi="Arial" w:cs="Arial"/>
          <w:szCs w:val="22"/>
        </w:rPr>
        <w:sym w:font="Wingdings" w:char="F0E0"/>
      </w:r>
      <w:r w:rsidR="009422BA">
        <w:rPr>
          <w:rFonts w:ascii="Arial" w:hAnsi="Arial" w:cs="Arial"/>
          <w:szCs w:val="22"/>
        </w:rPr>
        <w:t xml:space="preserve"> </w:t>
      </w:r>
      <w:r w:rsidRPr="009422BA">
        <w:rPr>
          <w:rFonts w:ascii="Arial" w:hAnsi="Arial" w:cs="Arial"/>
          <w:b/>
          <w:bCs/>
          <w:i/>
          <w:iCs/>
          <w:szCs w:val="22"/>
        </w:rPr>
        <w:t xml:space="preserve">ga </w:t>
      </w:r>
      <w:r w:rsidR="009422BA" w:rsidRPr="009422BA">
        <w:rPr>
          <w:rFonts w:ascii="Arial" w:hAnsi="Arial" w:cs="Arial"/>
          <w:b/>
          <w:bCs/>
          <w:i/>
          <w:iCs/>
          <w:szCs w:val="22"/>
        </w:rPr>
        <w:t xml:space="preserve">door </w:t>
      </w:r>
      <w:r w:rsidRPr="009422BA">
        <w:rPr>
          <w:rFonts w:ascii="Arial" w:hAnsi="Arial" w:cs="Arial"/>
          <w:b/>
          <w:bCs/>
          <w:i/>
          <w:iCs/>
          <w:szCs w:val="22"/>
        </w:rPr>
        <w:t>naar vraag 67</w:t>
      </w: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pPr>
        <w:tabs>
          <w:tab w:val="left" w:pos="900"/>
        </w:tabs>
        <w:spacing w:line="300" w:lineRule="exact"/>
        <w:rPr>
          <w:rFonts w:ascii="Arial" w:hAnsi="Arial" w:cs="Arial"/>
          <w:b/>
          <w:bCs/>
          <w:i/>
          <w:iCs/>
          <w:szCs w:val="22"/>
        </w:rPr>
      </w:pPr>
    </w:p>
    <w:p w:rsidR="003D1DE2" w:rsidRDefault="003D1DE2" w:rsidP="003D1DE2">
      <w:pPr>
        <w:numPr>
          <w:ilvl w:val="0"/>
          <w:numId w:val="41"/>
        </w:numPr>
        <w:tabs>
          <w:tab w:val="clear" w:pos="454"/>
          <w:tab w:val="left" w:pos="397"/>
          <w:tab w:val="left" w:pos="440"/>
          <w:tab w:val="left" w:pos="770"/>
        </w:tabs>
        <w:autoSpaceDE w:val="0"/>
        <w:spacing w:line="260" w:lineRule="exact"/>
        <w:rPr>
          <w:rFonts w:ascii="Arial" w:hAnsi="Arial" w:cs="Arial"/>
          <w:b/>
          <w:szCs w:val="22"/>
        </w:rPr>
      </w:pPr>
      <w:r>
        <w:rPr>
          <w:rFonts w:ascii="Arial" w:hAnsi="Arial" w:cs="Arial"/>
          <w:b/>
          <w:szCs w:val="22"/>
        </w:rPr>
        <w:t>Hoe heeft die persoon u geholpen?</w:t>
      </w:r>
    </w:p>
    <w:p w:rsidR="003D1DE2" w:rsidRDefault="003D1DE2">
      <w:pPr>
        <w:spacing w:line="300" w:lineRule="exact"/>
        <w:ind w:left="143" w:firstLine="217"/>
        <w:rPr>
          <w:rFonts w:ascii="Arial" w:hAnsi="Arial" w:cs="Arial"/>
          <w:i/>
          <w:szCs w:val="22"/>
        </w:rPr>
      </w:pPr>
      <w:r>
        <w:rPr>
          <w:rFonts w:ascii="Arial" w:hAnsi="Arial" w:cs="Arial"/>
          <w:i/>
          <w:szCs w:val="22"/>
        </w:rPr>
        <w:t xml:space="preserve"> (u mag meer dan 1 vakje aankruisen)</w:t>
      </w:r>
    </w:p>
    <w:p w:rsidR="003D1DE2" w:rsidRDefault="003D1DE2">
      <w:pPr>
        <w:tabs>
          <w:tab w:val="left" w:pos="720"/>
        </w:tabs>
        <w:spacing w:line="300" w:lineRule="exact"/>
        <w:ind w:left="754" w:hanging="357"/>
        <w:rPr>
          <w:rFonts w:ascii="Arial" w:hAnsi="Arial" w:cs="Arial"/>
          <w:szCs w:val="22"/>
        </w:rPr>
      </w:pPr>
      <w:r>
        <w:rPr>
          <w:rFonts w:ascii="Wingdings" w:hAnsi="Wingdings"/>
          <w:szCs w:val="22"/>
        </w:rPr>
        <w:t></w:t>
      </w:r>
      <w:r>
        <w:rPr>
          <w:rFonts w:ascii="Arial" w:hAnsi="Arial" w:cs="Arial"/>
          <w:szCs w:val="22"/>
        </w:rPr>
        <w:tab/>
        <w:t>heeft de vragen voorgelezen</w:t>
      </w:r>
    </w:p>
    <w:p w:rsidR="003D1DE2" w:rsidRDefault="003D1DE2" w:rsidP="003D1DE2">
      <w:pPr>
        <w:numPr>
          <w:ilvl w:val="0"/>
          <w:numId w:val="31"/>
        </w:numPr>
        <w:tabs>
          <w:tab w:val="left" w:pos="720"/>
        </w:tabs>
        <w:spacing w:line="300" w:lineRule="exact"/>
        <w:ind w:left="754" w:hanging="357"/>
        <w:rPr>
          <w:rFonts w:ascii="Arial" w:hAnsi="Arial" w:cs="Arial"/>
          <w:szCs w:val="22"/>
        </w:rPr>
      </w:pPr>
      <w:r>
        <w:rPr>
          <w:rFonts w:ascii="Arial" w:hAnsi="Arial" w:cs="Arial"/>
          <w:szCs w:val="22"/>
        </w:rPr>
        <w:t>heeft mijn antwoorden opgeschreven</w:t>
      </w:r>
    </w:p>
    <w:p w:rsidR="003D1DE2" w:rsidRDefault="003D1DE2" w:rsidP="003D1DE2">
      <w:pPr>
        <w:numPr>
          <w:ilvl w:val="0"/>
          <w:numId w:val="31"/>
        </w:numPr>
        <w:tabs>
          <w:tab w:val="left" w:pos="720"/>
        </w:tabs>
        <w:spacing w:line="300" w:lineRule="exact"/>
        <w:ind w:left="754" w:hanging="357"/>
        <w:rPr>
          <w:rFonts w:ascii="Arial" w:hAnsi="Arial" w:cs="Arial"/>
          <w:szCs w:val="22"/>
        </w:rPr>
      </w:pPr>
      <w:r>
        <w:rPr>
          <w:rFonts w:ascii="Arial" w:hAnsi="Arial" w:cs="Arial"/>
          <w:szCs w:val="22"/>
        </w:rPr>
        <w:t>heeft de vragen in mijn plaats  beantwoord</w:t>
      </w:r>
    </w:p>
    <w:p w:rsidR="003D1DE2" w:rsidRDefault="003D1DE2" w:rsidP="003D1DE2">
      <w:pPr>
        <w:numPr>
          <w:ilvl w:val="0"/>
          <w:numId w:val="31"/>
        </w:numPr>
        <w:tabs>
          <w:tab w:val="left" w:pos="720"/>
        </w:tabs>
        <w:spacing w:line="300" w:lineRule="exact"/>
        <w:ind w:left="754" w:hanging="357"/>
        <w:rPr>
          <w:rFonts w:ascii="Arial" w:hAnsi="Arial" w:cs="Arial"/>
          <w:szCs w:val="22"/>
        </w:rPr>
      </w:pPr>
      <w:r>
        <w:rPr>
          <w:rFonts w:ascii="Arial" w:hAnsi="Arial" w:cs="Arial"/>
          <w:szCs w:val="22"/>
        </w:rPr>
        <w:t>heeft de vragen in mijn taal vertaald</w:t>
      </w:r>
    </w:p>
    <w:p w:rsidR="003D1DE2" w:rsidRDefault="003D1DE2" w:rsidP="003D1DE2">
      <w:pPr>
        <w:numPr>
          <w:ilvl w:val="0"/>
          <w:numId w:val="31"/>
        </w:numPr>
        <w:tabs>
          <w:tab w:val="left" w:pos="720"/>
        </w:tabs>
        <w:spacing w:line="300" w:lineRule="exact"/>
        <w:ind w:left="754" w:hanging="357"/>
        <w:rPr>
          <w:rFonts w:ascii="Arial" w:hAnsi="Arial" w:cs="Arial"/>
          <w:szCs w:val="22"/>
        </w:rPr>
      </w:pPr>
      <w:r>
        <w:rPr>
          <w:rFonts w:ascii="Arial" w:hAnsi="Arial" w:cs="Arial"/>
          <w:szCs w:val="22"/>
        </w:rPr>
        <w:t>heeft op een andere manier geholpen, namelijk ……..</w:t>
      </w:r>
    </w:p>
    <w:p w:rsidR="003D1DE2" w:rsidRDefault="003D1DE2">
      <w:pPr>
        <w:tabs>
          <w:tab w:val="left" w:pos="900"/>
        </w:tabs>
        <w:spacing w:line="300" w:lineRule="exact"/>
        <w:rPr>
          <w:rFonts w:ascii="Arial" w:hAnsi="Arial" w:cs="Arial"/>
          <w:szCs w:val="22"/>
        </w:rPr>
      </w:pPr>
    </w:p>
    <w:p w:rsidR="003D1DE2" w:rsidRPr="00645882" w:rsidRDefault="00645882">
      <w:pPr>
        <w:pBdr>
          <w:top w:val="single" w:sz="4" w:space="1" w:color="000000"/>
          <w:bottom w:val="single" w:sz="4" w:space="1" w:color="000000"/>
        </w:pBdr>
        <w:tabs>
          <w:tab w:val="left" w:pos="900"/>
        </w:tabs>
        <w:spacing w:line="300" w:lineRule="exact"/>
        <w:rPr>
          <w:rFonts w:ascii="Arial" w:hAnsi="Arial" w:cs="Arial"/>
          <w:b/>
          <w:i/>
          <w:szCs w:val="22"/>
        </w:rPr>
      </w:pPr>
      <w:r w:rsidRPr="00645882">
        <w:rPr>
          <w:rFonts w:ascii="Arial" w:hAnsi="Arial" w:cs="Arial"/>
          <w:b/>
          <w:i/>
          <w:szCs w:val="22"/>
        </w:rPr>
        <w:t>AANVULLENDE VRAGEN (MAX. 10)</w:t>
      </w:r>
    </w:p>
    <w:p w:rsidR="003D1DE2" w:rsidRDefault="003D1DE2">
      <w:pPr>
        <w:pStyle w:val="Plattetekst"/>
        <w:tabs>
          <w:tab w:val="clear" w:pos="1109"/>
          <w:tab w:val="left" w:pos="0"/>
          <w:tab w:val="left" w:pos="720"/>
          <w:tab w:val="left" w:pos="1134"/>
        </w:tabs>
        <w:autoSpaceDE w:val="0"/>
        <w:spacing w:line="260" w:lineRule="exact"/>
        <w:rPr>
          <w:bCs/>
          <w:i w:val="0"/>
          <w:sz w:val="22"/>
          <w:szCs w:val="22"/>
        </w:rPr>
      </w:pPr>
      <w:r>
        <w:rPr>
          <w:bCs/>
          <w:i w:val="0"/>
          <w:sz w:val="22"/>
          <w:szCs w:val="22"/>
        </w:rPr>
        <w:t xml:space="preserve">De volgende vragen zijn op verzoek van uw dialysecentrum toegevoegd aan de vragenlijst en gaan over uw ervaringen met het dialysecentrum in de afgelopen 12 maanden. </w:t>
      </w:r>
    </w:p>
    <w:p w:rsidR="003D1DE2" w:rsidRDefault="003D1DE2">
      <w:pPr>
        <w:pStyle w:val="Plattetekst"/>
        <w:tabs>
          <w:tab w:val="clear" w:pos="1109"/>
          <w:tab w:val="left" w:pos="0"/>
          <w:tab w:val="left" w:pos="720"/>
          <w:tab w:val="left" w:pos="1134"/>
        </w:tabs>
        <w:autoSpaceDE w:val="0"/>
        <w:spacing w:line="260" w:lineRule="exact"/>
        <w:rPr>
          <w:bCs/>
          <w:sz w:val="22"/>
          <w:szCs w:val="22"/>
        </w:rPr>
      </w:pPr>
      <w:r>
        <w:rPr>
          <w:bCs/>
          <w:sz w:val="22"/>
          <w:szCs w:val="22"/>
        </w:rPr>
        <w:t xml:space="preserve">(deze vragen zijn niet volgens de CQ methodiek </w:t>
      </w:r>
      <w:r>
        <w:rPr>
          <w:bCs/>
          <w:sz w:val="22"/>
          <w:szCs w:val="22"/>
        </w:rPr>
        <w:t>ontwikkeld en gevalideerd)</w:t>
      </w:r>
    </w:p>
    <w:p w:rsidR="003D1DE2" w:rsidRDefault="003D1DE2">
      <w:pPr>
        <w:tabs>
          <w:tab w:val="left" w:pos="900"/>
        </w:tabs>
        <w:spacing w:line="300" w:lineRule="exact"/>
        <w:rPr>
          <w:rFonts w:ascii="Arial" w:hAnsi="Arial" w:cs="Arial"/>
          <w:szCs w:val="22"/>
        </w:rPr>
      </w:pPr>
    </w:p>
    <w:p w:rsidR="003D1DE2" w:rsidRDefault="003D1DE2">
      <w:pPr>
        <w:pStyle w:val="Koptekst"/>
        <w:numPr>
          <w:ilvl w:val="0"/>
          <w:numId w:val="41"/>
        </w:numPr>
        <w:tabs>
          <w:tab w:val="clear" w:pos="4536"/>
          <w:tab w:val="clear" w:pos="9072"/>
        </w:tabs>
        <w:spacing w:line="300" w:lineRule="atLeast"/>
        <w:rPr>
          <w:rFonts w:ascii="Arial" w:hAnsi="Arial" w:cs="Arial"/>
          <w:b/>
          <w:szCs w:val="22"/>
        </w:rPr>
      </w:pPr>
      <w:r>
        <w:rPr>
          <w:rFonts w:ascii="Arial" w:hAnsi="Arial" w:cs="Arial"/>
          <w:b/>
          <w:szCs w:val="22"/>
        </w:rPr>
        <w:t xml:space="preserve"> …</w:t>
      </w:r>
    </w:p>
    <w:p w:rsidR="003D1DE2" w:rsidRDefault="003D1DE2">
      <w:pPr>
        <w:numPr>
          <w:ilvl w:val="0"/>
          <w:numId w:val="63"/>
        </w:numPr>
        <w:spacing w:line="300" w:lineRule="atLeast"/>
        <w:rPr>
          <w:rFonts w:ascii="Arial" w:hAnsi="Arial"/>
        </w:rPr>
      </w:pPr>
      <w:r>
        <w:rPr>
          <w:rFonts w:ascii="Arial" w:hAnsi="Arial"/>
        </w:rPr>
        <w:t>nooit</w:t>
      </w:r>
    </w:p>
    <w:p w:rsidR="003D1DE2" w:rsidRDefault="003D1DE2">
      <w:pPr>
        <w:numPr>
          <w:ilvl w:val="0"/>
          <w:numId w:val="63"/>
        </w:numPr>
        <w:spacing w:line="300" w:lineRule="atLeast"/>
        <w:rPr>
          <w:rFonts w:ascii="Arial" w:hAnsi="Arial"/>
        </w:rPr>
      </w:pPr>
      <w:r>
        <w:rPr>
          <w:rFonts w:ascii="Arial" w:hAnsi="Arial"/>
        </w:rPr>
        <w:t>soms</w:t>
      </w:r>
    </w:p>
    <w:p w:rsidR="003D1DE2" w:rsidRDefault="003D1DE2">
      <w:pPr>
        <w:numPr>
          <w:ilvl w:val="0"/>
          <w:numId w:val="63"/>
        </w:numPr>
        <w:spacing w:line="300" w:lineRule="atLeast"/>
        <w:rPr>
          <w:rFonts w:ascii="Arial" w:hAnsi="Arial"/>
        </w:rPr>
      </w:pPr>
      <w:r>
        <w:rPr>
          <w:rFonts w:ascii="Arial" w:hAnsi="Arial"/>
        </w:rPr>
        <w:t>meestal</w:t>
      </w:r>
    </w:p>
    <w:p w:rsidR="003D1DE2" w:rsidRDefault="003D1DE2">
      <w:pPr>
        <w:numPr>
          <w:ilvl w:val="0"/>
          <w:numId w:val="63"/>
        </w:numPr>
        <w:spacing w:line="300" w:lineRule="atLeast"/>
        <w:rPr>
          <w:rFonts w:ascii="Arial" w:hAnsi="Arial"/>
        </w:rPr>
      </w:pPr>
      <w:r>
        <w:rPr>
          <w:rFonts w:ascii="Arial" w:hAnsi="Arial"/>
        </w:rPr>
        <w:t>altijd</w:t>
      </w:r>
    </w:p>
    <w:p w:rsidR="003D1DE2" w:rsidRDefault="003D1DE2">
      <w:pPr>
        <w:spacing w:line="300" w:lineRule="atLeast"/>
        <w:rPr>
          <w:rFonts w:ascii="Arial" w:hAnsi="Arial"/>
        </w:rPr>
      </w:pPr>
    </w:p>
    <w:p w:rsidR="003D1DE2" w:rsidRDefault="003D1DE2">
      <w:pPr>
        <w:pStyle w:val="Koptekst"/>
        <w:numPr>
          <w:ilvl w:val="0"/>
          <w:numId w:val="41"/>
        </w:numPr>
        <w:tabs>
          <w:tab w:val="clear" w:pos="4536"/>
          <w:tab w:val="clear" w:pos="9072"/>
        </w:tabs>
        <w:spacing w:line="300" w:lineRule="atLeast"/>
        <w:rPr>
          <w:rFonts w:ascii="Arial" w:hAnsi="Arial" w:cs="Arial"/>
          <w:b/>
          <w:szCs w:val="22"/>
        </w:rPr>
      </w:pPr>
      <w:r>
        <w:rPr>
          <w:rFonts w:ascii="Arial" w:hAnsi="Arial" w:cs="Arial"/>
          <w:b/>
          <w:szCs w:val="22"/>
        </w:rPr>
        <w:t>…</w:t>
      </w:r>
    </w:p>
    <w:p w:rsidR="003D1DE2" w:rsidRDefault="003D1DE2">
      <w:pPr>
        <w:numPr>
          <w:ilvl w:val="0"/>
          <w:numId w:val="17"/>
        </w:numPr>
        <w:spacing w:line="300" w:lineRule="atLeast"/>
        <w:rPr>
          <w:rFonts w:ascii="Arial" w:hAnsi="Arial"/>
        </w:rPr>
      </w:pPr>
      <w:r>
        <w:rPr>
          <w:rFonts w:ascii="Arial" w:hAnsi="Arial"/>
        </w:rPr>
        <w:t>nooit</w:t>
      </w:r>
    </w:p>
    <w:p w:rsidR="003D1DE2" w:rsidRDefault="003D1DE2">
      <w:pPr>
        <w:numPr>
          <w:ilvl w:val="0"/>
          <w:numId w:val="17"/>
        </w:numPr>
        <w:spacing w:line="300" w:lineRule="atLeast"/>
        <w:rPr>
          <w:rFonts w:ascii="Arial" w:hAnsi="Arial"/>
        </w:rPr>
      </w:pPr>
      <w:r>
        <w:rPr>
          <w:rFonts w:ascii="Arial" w:hAnsi="Arial"/>
        </w:rPr>
        <w:t>soms</w:t>
      </w:r>
    </w:p>
    <w:p w:rsidR="003D1DE2" w:rsidRDefault="003D1DE2">
      <w:pPr>
        <w:numPr>
          <w:ilvl w:val="0"/>
          <w:numId w:val="17"/>
        </w:numPr>
        <w:spacing w:line="300" w:lineRule="atLeast"/>
        <w:rPr>
          <w:rFonts w:ascii="Arial" w:hAnsi="Arial"/>
        </w:rPr>
      </w:pPr>
      <w:r>
        <w:rPr>
          <w:rFonts w:ascii="Arial" w:hAnsi="Arial"/>
        </w:rPr>
        <w:t>meestal</w:t>
      </w:r>
    </w:p>
    <w:p w:rsidR="003D1DE2" w:rsidRDefault="003D1DE2">
      <w:pPr>
        <w:spacing w:line="300" w:lineRule="atLeast"/>
        <w:rPr>
          <w:rFonts w:ascii="Arial" w:hAnsi="Arial"/>
        </w:rPr>
      </w:pPr>
    </w:p>
    <w:p w:rsidR="003D1DE2" w:rsidRDefault="003D1DE2">
      <w:pPr>
        <w:spacing w:line="300" w:lineRule="atLeast"/>
        <w:rPr>
          <w:rFonts w:ascii="Arial" w:hAnsi="Arial"/>
        </w:rPr>
      </w:pPr>
    </w:p>
    <w:p w:rsidR="005E7E0C" w:rsidRDefault="005E7E0C" w:rsidP="005E7E0C">
      <w:pPr>
        <w:pStyle w:val="C2-CtrSglS"/>
        <w:spacing w:line="280" w:lineRule="atLeast"/>
        <w:rPr>
          <w:rFonts w:cs="Arial"/>
          <w:b/>
          <w:szCs w:val="24"/>
          <w:lang w:val="nl-NL"/>
        </w:rPr>
      </w:pPr>
      <w:r>
        <w:rPr>
          <w:rFonts w:cs="Arial"/>
          <w:b/>
          <w:szCs w:val="24"/>
          <w:lang w:val="nl-NL"/>
        </w:rPr>
        <w:t>HARTELIJK BEDANKT VOOR HET INVULLEN VAN DE VRAGENLIJST</w:t>
      </w:r>
    </w:p>
    <w:p w:rsidR="005E7E0C" w:rsidRDefault="005E7E0C" w:rsidP="005E7E0C">
      <w:pPr>
        <w:pStyle w:val="C2-CtrSglS"/>
        <w:spacing w:line="280" w:lineRule="atLeast"/>
        <w:rPr>
          <w:rFonts w:cs="Arial"/>
          <w:b/>
          <w:szCs w:val="24"/>
          <w:lang w:val="nl-NL"/>
        </w:rPr>
      </w:pPr>
    </w:p>
    <w:p w:rsidR="005E7E0C" w:rsidRDefault="005E7E0C" w:rsidP="005E7E0C">
      <w:pPr>
        <w:pStyle w:val="C2-CtrSglS"/>
        <w:spacing w:line="280" w:lineRule="atLeast"/>
        <w:rPr>
          <w:rFonts w:cs="Arial"/>
          <w:b/>
          <w:szCs w:val="24"/>
          <w:lang w:val="nl-NL"/>
        </w:rPr>
      </w:pPr>
      <w:r>
        <w:rPr>
          <w:rFonts w:cs="Arial"/>
          <w:b/>
          <w:szCs w:val="24"/>
          <w:lang w:val="nl-NL"/>
        </w:rPr>
        <w:t>Stuurt u de ingevulde vragenlijst a.u.b. terug in de bijgevoegde enveloppe.</w:t>
      </w:r>
    </w:p>
    <w:p w:rsidR="005E7E0C" w:rsidRDefault="005E7E0C" w:rsidP="005E7E0C">
      <w:pPr>
        <w:pStyle w:val="C2-CtrSglS"/>
        <w:spacing w:line="280" w:lineRule="atLeast"/>
        <w:rPr>
          <w:rFonts w:cs="Arial"/>
          <w:b/>
          <w:szCs w:val="24"/>
          <w:lang w:val="nl-NL"/>
        </w:rPr>
      </w:pPr>
    </w:p>
    <w:p w:rsidR="005E7E0C" w:rsidRDefault="005E7E0C" w:rsidP="005E7E0C">
      <w:pPr>
        <w:spacing w:line="360" w:lineRule="auto"/>
        <w:jc w:val="center"/>
        <w:rPr>
          <w:rFonts w:ascii="Arial" w:hAnsi="Arial" w:cs="Arial"/>
          <w:b/>
          <w:sz w:val="24"/>
        </w:rPr>
      </w:pPr>
      <w:r>
        <w:rPr>
          <w:rFonts w:ascii="Arial" w:hAnsi="Arial" w:cs="Arial"/>
          <w:b/>
          <w:sz w:val="24"/>
        </w:rPr>
        <w:t>Een postzegel is niet nodig</w:t>
      </w: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pacing w:line="300" w:lineRule="atLeast"/>
        <w:rPr>
          <w:rFonts w:ascii="Arial" w:hAnsi="Arial"/>
        </w:rPr>
      </w:pPr>
    </w:p>
    <w:p w:rsidR="003D1DE2" w:rsidRDefault="003D1DE2">
      <w:pPr>
        <w:sectPr w:rsidR="003D1DE2">
          <w:footerReference w:type="even" r:id="rId18"/>
          <w:footerReference w:type="default" r:id="rId19"/>
          <w:type w:val="continuous"/>
          <w:pgSz w:w="11906" w:h="16838"/>
          <w:pgMar w:top="955" w:right="851" w:bottom="1079" w:left="900" w:header="708" w:footer="709" w:gutter="0"/>
          <w:cols w:num="2" w:sep="1" w:space="708"/>
          <w:docGrid w:linePitch="360"/>
        </w:sectPr>
      </w:pPr>
    </w:p>
    <w:p w:rsidR="003D1DE2" w:rsidRDefault="003D1DE2">
      <w:pPr>
        <w:tabs>
          <w:tab w:val="left" w:pos="1080"/>
        </w:tabs>
        <w:spacing w:line="300" w:lineRule="exact"/>
        <w:ind w:left="143"/>
        <w:jc w:val="center"/>
        <w:rPr>
          <w:rFonts w:ascii="Arial" w:hAnsi="Arial"/>
          <w:b/>
          <w:bCs/>
          <w:sz w:val="28"/>
        </w:rPr>
      </w:pPr>
    </w:p>
    <w:p w:rsidR="003D1DE2" w:rsidRDefault="003D1DE2">
      <w:pPr>
        <w:sectPr w:rsidR="003D1DE2">
          <w:type w:val="continuous"/>
          <w:pgSz w:w="11906" w:h="16838"/>
          <w:pgMar w:top="955" w:right="851" w:bottom="1079" w:left="851" w:header="708" w:footer="709" w:gutter="0"/>
          <w:cols w:space="708"/>
          <w:docGrid w:linePitch="360"/>
        </w:sectPr>
      </w:pPr>
    </w:p>
    <w:p w:rsidR="003D1DE2" w:rsidRDefault="003D1DE2">
      <w:pPr>
        <w:pageBreakBefore/>
        <w:pBdr>
          <w:top w:val="single" w:sz="4" w:space="1" w:color="000000"/>
          <w:bottom w:val="single" w:sz="4" w:space="1" w:color="000000"/>
        </w:pBdr>
        <w:tabs>
          <w:tab w:val="left" w:pos="900"/>
        </w:tabs>
        <w:spacing w:line="300" w:lineRule="exact"/>
        <w:rPr>
          <w:rFonts w:ascii="Arial" w:hAnsi="Arial"/>
          <w:b/>
          <w:bCs/>
          <w:sz w:val="28"/>
        </w:rPr>
      </w:pPr>
      <w:r>
        <w:rPr>
          <w:rFonts w:ascii="Arial" w:hAnsi="Arial"/>
          <w:b/>
          <w:bCs/>
          <w:sz w:val="28"/>
        </w:rPr>
        <w:lastRenderedPageBreak/>
        <w:t>Verklarende woordenlijst</w:t>
      </w:r>
    </w:p>
    <w:p w:rsidR="003D1DE2" w:rsidRDefault="003D1DE2">
      <w:pPr>
        <w:tabs>
          <w:tab w:val="left" w:pos="1080"/>
        </w:tabs>
        <w:spacing w:line="300" w:lineRule="exact"/>
        <w:ind w:left="143"/>
        <w:rPr>
          <w:rFonts w:ascii="Arial" w:hAnsi="Arial"/>
          <w:b/>
          <w:bCs/>
          <w:sz w:val="28"/>
        </w:rPr>
      </w:pPr>
    </w:p>
    <w:p w:rsidR="003D1DE2" w:rsidRDefault="003D1DE2">
      <w:pPr>
        <w:tabs>
          <w:tab w:val="left" w:pos="1080"/>
        </w:tabs>
        <w:spacing w:line="300" w:lineRule="exact"/>
        <w:ind w:left="143"/>
        <w:rPr>
          <w:rFonts w:ascii="Arial" w:hAnsi="Arial"/>
          <w:b/>
          <w:bCs/>
          <w:sz w:val="20"/>
        </w:rPr>
      </w:pPr>
      <w:r>
        <w:rPr>
          <w:rFonts w:ascii="Arial" w:hAnsi="Arial"/>
          <w:b/>
          <w:bCs/>
          <w:sz w:val="20"/>
        </w:rPr>
        <w:t>Hemodialyse (HD)</w:t>
      </w:r>
    </w:p>
    <w:p w:rsidR="003D1DE2" w:rsidRDefault="003D1DE2">
      <w:pPr>
        <w:tabs>
          <w:tab w:val="left" w:pos="1080"/>
        </w:tabs>
        <w:spacing w:line="300" w:lineRule="exact"/>
        <w:ind w:left="143"/>
        <w:rPr>
          <w:rFonts w:ascii="Arial" w:hAnsi="Arial" w:cs="Arial"/>
          <w:sz w:val="20"/>
        </w:rPr>
      </w:pPr>
      <w:r>
        <w:rPr>
          <w:rFonts w:ascii="Arial" w:hAnsi="Arial" w:cs="Arial"/>
          <w:sz w:val="20"/>
        </w:rPr>
        <w:t>Dialysemethode waarbij gebruik gemaakt wordt van een kunstnier. Meestal gebeurt dit in een dialysecentrum, maar deze behandeling kan ook thuis plaatsvinden.</w:t>
      </w:r>
    </w:p>
    <w:p w:rsidR="003D1DE2" w:rsidRDefault="003D1DE2">
      <w:pPr>
        <w:tabs>
          <w:tab w:val="left" w:pos="1080"/>
        </w:tabs>
        <w:spacing w:line="300" w:lineRule="exact"/>
        <w:ind w:left="143"/>
        <w:rPr>
          <w:rFonts w:ascii="Arial" w:hAnsi="Arial"/>
          <w:b/>
          <w:bCs/>
          <w:sz w:val="20"/>
        </w:rPr>
      </w:pPr>
    </w:p>
    <w:p w:rsidR="003D1DE2" w:rsidRDefault="003D1DE2">
      <w:pPr>
        <w:tabs>
          <w:tab w:val="left" w:pos="1080"/>
        </w:tabs>
        <w:spacing w:line="300" w:lineRule="exact"/>
        <w:ind w:left="143"/>
        <w:rPr>
          <w:rFonts w:ascii="Arial" w:hAnsi="Arial"/>
          <w:b/>
          <w:bCs/>
          <w:sz w:val="20"/>
        </w:rPr>
      </w:pPr>
      <w:r>
        <w:rPr>
          <w:rFonts w:ascii="Arial" w:hAnsi="Arial"/>
          <w:b/>
          <w:bCs/>
          <w:sz w:val="20"/>
        </w:rPr>
        <w:t>Patiëntenvereniging</w:t>
      </w:r>
    </w:p>
    <w:p w:rsidR="003D1DE2" w:rsidRDefault="003D1DE2">
      <w:pPr>
        <w:tabs>
          <w:tab w:val="left" w:pos="1080"/>
        </w:tabs>
        <w:spacing w:line="300" w:lineRule="exact"/>
        <w:ind w:left="143"/>
        <w:rPr>
          <w:rFonts w:ascii="Arial" w:hAnsi="Arial"/>
          <w:bCs/>
          <w:sz w:val="20"/>
        </w:rPr>
      </w:pPr>
      <w:r>
        <w:rPr>
          <w:rFonts w:ascii="Arial" w:hAnsi="Arial"/>
          <w:bCs/>
          <w:sz w:val="20"/>
        </w:rPr>
        <w:t xml:space="preserve">Een lokale, regionale of landelijke vereniging voor personen die aan nierfalen lijden. </w:t>
      </w:r>
    </w:p>
    <w:p w:rsidR="003D1DE2" w:rsidRDefault="003D1DE2">
      <w:pPr>
        <w:tabs>
          <w:tab w:val="left" w:pos="1080"/>
        </w:tabs>
        <w:spacing w:line="300" w:lineRule="exact"/>
        <w:ind w:left="143"/>
        <w:rPr>
          <w:rFonts w:ascii="Arial" w:hAnsi="Arial" w:cs="Arial"/>
          <w:b/>
          <w:bCs/>
          <w:sz w:val="20"/>
        </w:rPr>
      </w:pPr>
    </w:p>
    <w:p w:rsidR="003D1DE2" w:rsidRDefault="003D1DE2">
      <w:pPr>
        <w:tabs>
          <w:tab w:val="left" w:pos="1080"/>
        </w:tabs>
        <w:spacing w:line="300" w:lineRule="exact"/>
        <w:ind w:left="143"/>
        <w:rPr>
          <w:rFonts w:ascii="Arial" w:hAnsi="Arial" w:cs="Arial"/>
          <w:b/>
          <w:bCs/>
          <w:sz w:val="20"/>
        </w:rPr>
      </w:pPr>
      <w:r>
        <w:rPr>
          <w:rFonts w:ascii="Arial" w:hAnsi="Arial" w:cs="Arial"/>
          <w:b/>
          <w:bCs/>
          <w:sz w:val="20"/>
        </w:rPr>
        <w:t>Niervervangende therapie</w:t>
      </w:r>
    </w:p>
    <w:p w:rsidR="003D1DE2" w:rsidRDefault="003D1DE2">
      <w:pPr>
        <w:tabs>
          <w:tab w:val="left" w:pos="1080"/>
        </w:tabs>
        <w:spacing w:line="300" w:lineRule="exact"/>
        <w:ind w:left="143"/>
        <w:rPr>
          <w:rFonts w:ascii="Arial" w:hAnsi="Arial" w:cs="Arial"/>
          <w:sz w:val="20"/>
        </w:rPr>
      </w:pPr>
      <w:r>
        <w:rPr>
          <w:rFonts w:ascii="Arial" w:hAnsi="Arial" w:cs="Arial"/>
          <w:sz w:val="20"/>
        </w:rPr>
        <w:t xml:space="preserve">Als bij patiënten met een chronische nieraandoening de nierfunctie uitvalt, dan wordt de noodzakelijke zuivering van het bloed uitgevoerd met behulp van een niervervangende therapie. Door de therapie worden afvalstoffen en overtollig water uit het lichaam afgevoerd. </w:t>
      </w:r>
    </w:p>
    <w:p w:rsidR="003D1DE2" w:rsidRDefault="003D1DE2">
      <w:pPr>
        <w:tabs>
          <w:tab w:val="left" w:pos="1080"/>
        </w:tabs>
        <w:spacing w:line="300" w:lineRule="exact"/>
        <w:ind w:left="143"/>
        <w:rPr>
          <w:rFonts w:ascii="Arial" w:hAnsi="Arial" w:cs="Arial"/>
          <w:b/>
          <w:bCs/>
          <w:sz w:val="20"/>
        </w:rPr>
      </w:pPr>
    </w:p>
    <w:p w:rsidR="003D1DE2" w:rsidRDefault="003D1DE2">
      <w:pPr>
        <w:tabs>
          <w:tab w:val="left" w:pos="1080"/>
        </w:tabs>
        <w:spacing w:line="300" w:lineRule="exact"/>
        <w:ind w:left="143"/>
        <w:rPr>
          <w:rFonts w:ascii="Arial" w:hAnsi="Arial" w:cs="Arial"/>
          <w:b/>
          <w:bCs/>
          <w:sz w:val="20"/>
        </w:rPr>
      </w:pPr>
      <w:r>
        <w:rPr>
          <w:rFonts w:ascii="Arial" w:hAnsi="Arial" w:cs="Arial"/>
          <w:b/>
          <w:bCs/>
          <w:sz w:val="20"/>
        </w:rPr>
        <w:t>Predialysefase</w:t>
      </w:r>
    </w:p>
    <w:p w:rsidR="003D1DE2" w:rsidRDefault="003D1DE2">
      <w:pPr>
        <w:tabs>
          <w:tab w:val="left" w:pos="1080"/>
        </w:tabs>
        <w:spacing w:line="300" w:lineRule="exact"/>
        <w:ind w:left="143"/>
        <w:rPr>
          <w:rFonts w:ascii="Arial" w:hAnsi="Arial" w:cs="Arial"/>
          <w:bCs/>
          <w:sz w:val="20"/>
        </w:rPr>
      </w:pPr>
      <w:r>
        <w:rPr>
          <w:rFonts w:ascii="Arial" w:hAnsi="Arial" w:cs="Arial"/>
          <w:bCs/>
          <w:sz w:val="20"/>
        </w:rPr>
        <w:t xml:space="preserve">Dit is de periode die voorafgaat aan de niervervangende behandeling. In deze periode wordt de patiënt op dialyse of niertransplantatie voorbereid. </w:t>
      </w:r>
    </w:p>
    <w:p w:rsidR="003D1DE2" w:rsidRDefault="003D1DE2">
      <w:pPr>
        <w:tabs>
          <w:tab w:val="left" w:pos="1080"/>
        </w:tabs>
        <w:spacing w:line="300" w:lineRule="exact"/>
        <w:ind w:left="143"/>
        <w:rPr>
          <w:rFonts w:ascii="Arial" w:hAnsi="Arial" w:cs="Arial"/>
          <w:bCs/>
          <w:sz w:val="20"/>
        </w:rPr>
      </w:pPr>
    </w:p>
    <w:p w:rsidR="003D1DE2" w:rsidRDefault="003D1DE2">
      <w:pPr>
        <w:tabs>
          <w:tab w:val="left" w:pos="1080"/>
        </w:tabs>
        <w:spacing w:line="300" w:lineRule="exact"/>
        <w:ind w:left="143"/>
        <w:rPr>
          <w:rFonts w:ascii="Arial" w:hAnsi="Arial"/>
          <w:b/>
          <w:bCs/>
          <w:sz w:val="20"/>
        </w:rPr>
      </w:pPr>
      <w:r>
        <w:rPr>
          <w:rFonts w:ascii="Arial" w:hAnsi="Arial"/>
          <w:b/>
          <w:bCs/>
          <w:sz w:val="20"/>
        </w:rPr>
        <w:t>Zorgverleners</w:t>
      </w:r>
    </w:p>
    <w:p w:rsidR="003D1DE2" w:rsidRDefault="003D1DE2">
      <w:pPr>
        <w:tabs>
          <w:tab w:val="left" w:pos="1080"/>
        </w:tabs>
        <w:spacing w:line="300" w:lineRule="exact"/>
        <w:ind w:left="143"/>
        <w:rPr>
          <w:rFonts w:ascii="Arial" w:hAnsi="Arial"/>
          <w:bCs/>
          <w:sz w:val="20"/>
        </w:rPr>
      </w:pPr>
      <w:r>
        <w:rPr>
          <w:rFonts w:ascii="Arial" w:hAnsi="Arial"/>
          <w:bCs/>
          <w:sz w:val="20"/>
        </w:rPr>
        <w:t>Degenen van wie u zorg krijgt. Hieronder vallen bijvoorbeeld verpleegkundigen, nefrologen, andere specialisten, de maatschappelijk werker en de diëtist.</w:t>
      </w:r>
    </w:p>
    <w:p w:rsidR="003D1DE2" w:rsidRDefault="003D1DE2">
      <w:pPr>
        <w:tabs>
          <w:tab w:val="left" w:pos="1080"/>
        </w:tabs>
        <w:spacing w:line="300" w:lineRule="exact"/>
        <w:ind w:left="143"/>
        <w:rPr>
          <w:rFonts w:ascii="Arial" w:hAnsi="Arial"/>
          <w:bCs/>
          <w:sz w:val="20"/>
        </w:rPr>
      </w:pPr>
    </w:p>
    <w:p w:rsidR="003D1DE2" w:rsidRDefault="003D1DE2">
      <w:pPr>
        <w:tabs>
          <w:tab w:val="left" w:pos="1080"/>
        </w:tabs>
        <w:spacing w:line="300" w:lineRule="exact"/>
        <w:ind w:left="143"/>
        <w:rPr>
          <w:rFonts w:ascii="Arial" w:hAnsi="Arial"/>
          <w:bCs/>
          <w:sz w:val="20"/>
        </w:rPr>
      </w:pPr>
    </w:p>
    <w:p w:rsidR="003D1DE2" w:rsidRDefault="003D1DE2">
      <w:pPr>
        <w:tabs>
          <w:tab w:val="left" w:pos="1080"/>
        </w:tabs>
        <w:spacing w:line="300" w:lineRule="exact"/>
        <w:ind w:left="143"/>
        <w:jc w:val="center"/>
        <w:rPr>
          <w:rFonts w:ascii="Arial" w:hAnsi="Arial"/>
        </w:rPr>
      </w:pPr>
    </w:p>
    <w:p w:rsidR="003D1DE2" w:rsidRDefault="003D1DE2">
      <w:pPr>
        <w:pStyle w:val="WW8Num33z2"/>
      </w:pPr>
    </w:p>
    <w:sectPr w:rsidR="003D1DE2">
      <w:headerReference w:type="first" r:id="rId20"/>
      <w:type w:val="continuous"/>
      <w:pgSz w:w="11906" w:h="16838"/>
      <w:pgMar w:top="851" w:right="851" w:bottom="851" w:left="851" w:header="708"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DE2" w:rsidRDefault="003D1DE2">
      <w:r>
        <w:separator/>
      </w:r>
    </w:p>
  </w:endnote>
  <w:endnote w:type="continuationSeparator" w:id="0">
    <w:p w:rsidR="003D1DE2" w:rsidRDefault="003D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doni">
    <w:charset w:val="00"/>
    <w:family w:val="roman"/>
    <w:pitch w:val="variable"/>
  </w:font>
  <w:font w:name="Lohit Hind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DE2" w:rsidRDefault="003D1DE2">
    <w:pPr>
      <w:pStyle w:val="Voettekst"/>
      <w:ind w:right="360"/>
    </w:pPr>
    <w:r>
      <w:rPr>
        <w:rStyle w:val="Paginanummer"/>
        <w:rFonts w:cs="Arial"/>
        <w:sz w:val="20"/>
        <w:lang w:val="nl-NL"/>
      </w:rPr>
      <w:fldChar w:fldCharType="begin"/>
    </w:r>
    <w:r>
      <w:rPr>
        <w:rStyle w:val="Paginanummer"/>
        <w:rFonts w:cs="Arial"/>
        <w:sz w:val="20"/>
        <w:lang w:val="nl-NL"/>
      </w:rPr>
      <w:instrText xml:space="preserve"> PAGE </w:instrText>
    </w:r>
    <w:r>
      <w:rPr>
        <w:rStyle w:val="Paginanummer"/>
        <w:rFonts w:cs="Arial"/>
        <w:sz w:val="20"/>
        <w:lang w:val="nl-NL"/>
      </w:rPr>
      <w:fldChar w:fldCharType="separate"/>
    </w:r>
    <w:r w:rsidR="00A67A55">
      <w:rPr>
        <w:rStyle w:val="Paginanummer"/>
        <w:rFonts w:cs="Arial"/>
        <w:noProof/>
        <w:sz w:val="20"/>
        <w:lang w:val="nl-NL"/>
      </w:rPr>
      <w:t>2</w:t>
    </w:r>
    <w:r>
      <w:rPr>
        <w:rStyle w:val="Paginanummer"/>
        <w:rFonts w:cs="Arial"/>
        <w:sz w:val="20"/>
        <w:lang w:val="nl-N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DE2" w:rsidRDefault="003D1DE2">
    <w:pPr>
      <w:pStyle w:val="Voettekst"/>
      <w:ind w:right="360"/>
      <w:rPr>
        <w:rStyle w:val="Paginanummer"/>
        <w:rFonts w:ascii="Arial" w:hAnsi="Arial" w:cs="Arial"/>
        <w:sz w:val="20"/>
        <w:lang w:val="nl-NL"/>
      </w:rPr>
    </w:pPr>
    <w:r>
      <w:rPr>
        <w:rStyle w:val="Paginanummer"/>
        <w:rFonts w:ascii="Arial" w:hAnsi="Arial" w:cs="Arial"/>
        <w:sz w:val="20"/>
        <w:lang w:val="nl-NL"/>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DE2" w:rsidRDefault="003D1DE2">
    <w:pPr>
      <w:pStyle w:val="Voettekst"/>
      <w:ind w:right="360"/>
      <w:rPr>
        <w:b/>
        <w:szCs w:val="22"/>
      </w:rPr>
    </w:pPr>
  </w:p>
  <w:p w:rsidR="003D1DE2" w:rsidRDefault="003D1DE2">
    <w:pPr>
      <w:pStyle w:val="Voettekst"/>
      <w:pageBreakBefore/>
      <w:ind w:right="360"/>
    </w:pPr>
    <w:r>
      <w:rPr>
        <w:rStyle w:val="Paginanummer"/>
        <w:rFonts w:cs="Arial"/>
        <w:sz w:val="20"/>
      </w:rPr>
      <w:fldChar w:fldCharType="begin"/>
    </w:r>
    <w:r>
      <w:rPr>
        <w:rStyle w:val="Paginanummer"/>
        <w:rFonts w:cs="Arial"/>
        <w:sz w:val="20"/>
      </w:rPr>
      <w:instrText xml:space="preserve"> PAGE </w:instrText>
    </w:r>
    <w:r>
      <w:rPr>
        <w:rStyle w:val="Paginanummer"/>
        <w:rFonts w:cs="Arial"/>
        <w:sz w:val="20"/>
      </w:rPr>
      <w:fldChar w:fldCharType="separate"/>
    </w:r>
    <w:r w:rsidR="00A67A55">
      <w:rPr>
        <w:rStyle w:val="Paginanummer"/>
        <w:rFonts w:cs="Arial"/>
        <w:noProof/>
        <w:sz w:val="20"/>
      </w:rPr>
      <w:t>1</w:t>
    </w:r>
    <w:r>
      <w:rPr>
        <w:rStyle w:val="Paginanummer"/>
        <w:rFonts w:cs="Arial"/>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F0" w:rsidRDefault="009B63F0">
    <w:pPr>
      <w:pStyle w:val="Voettekst"/>
      <w:ind w:right="360"/>
    </w:pPr>
    <w:r>
      <w:rPr>
        <w:rStyle w:val="Paginanummer"/>
        <w:rFonts w:cs="Arial"/>
        <w:sz w:val="20"/>
        <w:lang w:val="nl-NL"/>
      </w:rPr>
      <w:fldChar w:fldCharType="begin"/>
    </w:r>
    <w:r>
      <w:rPr>
        <w:rStyle w:val="Paginanummer"/>
        <w:rFonts w:cs="Arial"/>
        <w:sz w:val="20"/>
        <w:lang w:val="nl-NL"/>
      </w:rPr>
      <w:instrText xml:space="preserve"> PAGE </w:instrText>
    </w:r>
    <w:r>
      <w:rPr>
        <w:rStyle w:val="Paginanummer"/>
        <w:rFonts w:cs="Arial"/>
        <w:sz w:val="20"/>
        <w:lang w:val="nl-NL"/>
      </w:rPr>
      <w:fldChar w:fldCharType="separate"/>
    </w:r>
    <w:r w:rsidR="00A67A55">
      <w:rPr>
        <w:rStyle w:val="Paginanummer"/>
        <w:rFonts w:cs="Arial"/>
        <w:noProof/>
        <w:sz w:val="20"/>
        <w:lang w:val="nl-NL"/>
      </w:rPr>
      <w:t>8</w:t>
    </w:r>
    <w:r>
      <w:rPr>
        <w:rStyle w:val="Paginanummer"/>
        <w:rFonts w:cs="Arial"/>
        <w:sz w:val="20"/>
        <w:lang w:val="nl-N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F0" w:rsidRPr="009B63F0" w:rsidRDefault="009B63F0">
    <w:pPr>
      <w:pStyle w:val="Voettekst"/>
      <w:ind w:right="360"/>
      <w:rPr>
        <w:rStyle w:val="Paginanummer"/>
        <w:rFonts w:ascii="Arial" w:hAnsi="Arial" w:cs="Arial"/>
        <w:sz w:val="20"/>
      </w:rPr>
    </w:pPr>
    <w:r>
      <w:rPr>
        <w:rStyle w:val="Paginanummer"/>
        <w:rFonts w:ascii="Arial" w:hAnsi="Arial" w:cs="Arial"/>
        <w:sz w:val="20"/>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DE2" w:rsidRDefault="003D1DE2">
      <w:r>
        <w:separator/>
      </w:r>
    </w:p>
  </w:footnote>
  <w:footnote w:type="continuationSeparator" w:id="0">
    <w:p w:rsidR="003D1DE2" w:rsidRDefault="003D1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C7E" w:rsidRDefault="00A67A55">
    <w:pPr>
      <w:pStyle w:val="Koptekst"/>
    </w:pPr>
    <w:r>
      <w:rPr>
        <w:noProof/>
      </w:rPr>
      <mc:AlternateContent>
        <mc:Choice Requires="wps">
          <w:drawing>
            <wp:anchor distT="0" distB="0" distL="114935" distR="114935" simplePos="0" relativeHeight="251657728" behindDoc="0" locked="0" layoutInCell="1" allowOverlap="1">
              <wp:simplePos x="0" y="0"/>
              <wp:positionH relativeFrom="column">
                <wp:posOffset>3379470</wp:posOffset>
              </wp:positionH>
              <wp:positionV relativeFrom="paragraph">
                <wp:posOffset>-8255</wp:posOffset>
              </wp:positionV>
              <wp:extent cx="2402205" cy="34480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205" cy="344805"/>
                      </a:xfrm>
                      <a:prstGeom prst="rect">
                        <a:avLst/>
                      </a:prstGeom>
                      <a:solidFill>
                        <a:srgbClr val="FFFFFF"/>
                      </a:solidFill>
                      <a:ln w="6350">
                        <a:solidFill>
                          <a:srgbClr val="000000"/>
                        </a:solidFill>
                        <a:miter lim="800000"/>
                        <a:headEnd/>
                        <a:tailEnd/>
                      </a:ln>
                    </wps:spPr>
                    <wps:txbx>
                      <w:txbxContent>
                        <w:p w:rsidR="003D1DE2" w:rsidRDefault="003D1DE2">
                          <w:pPr>
                            <w:pStyle w:val="Kop"/>
                            <w:pBdr>
                              <w:top w:val="none" w:sz="0" w:space="0" w:color="auto"/>
                              <w:bottom w:val="none" w:sz="0" w:space="0" w:color="auto"/>
                            </w:pBdr>
                            <w:spacing w:line="300" w:lineRule="exact"/>
                            <w:rPr>
                              <w:rFonts w:ascii="Arial" w:hAnsi="Arial"/>
                              <w:b/>
                              <w:bCs/>
                            </w:rPr>
                          </w:pPr>
                          <w:r>
                            <w:rPr>
                              <w:rFonts w:ascii="Arial" w:hAnsi="Arial"/>
                              <w:b/>
                              <w:bCs/>
                            </w:rPr>
                            <w:t>CODE</w:t>
                          </w:r>
                        </w:p>
                        <w:p w:rsidR="003D1DE2" w:rsidRDefault="003D1DE2"/>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6.1pt;margin-top:-.65pt;width:189.15pt;height:27.1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" strokeweight=".5pt">
              <v:textbox inset="7.45pt,3.85pt,7.45pt,3.85pt">
                <w:txbxContent>
                  <w:p w:rsidR="003D1DE2" w:rsidRDefault="003D1DE2">
                    <w:pPr>
                      <w:pStyle w:val="Kop"/>
                      <w:pBdr>
                        <w:top w:val="none" w:sz="0" w:space="0" w:color="auto"/>
                        <w:bottom w:val="none" w:sz="0" w:space="0" w:color="auto"/>
                      </w:pBdr>
                      <w:spacing w:line="300" w:lineRule="exact"/>
                      <w:rPr>
                        <w:rFonts w:ascii="Arial" w:hAnsi="Arial"/>
                        <w:b/>
                        <w:bCs/>
                      </w:rPr>
                    </w:pPr>
                    <w:r>
                      <w:rPr>
                        <w:rFonts w:ascii="Arial" w:hAnsi="Arial"/>
                        <w:b/>
                        <w:bCs/>
                      </w:rPr>
                      <w:t>CODE</w:t>
                    </w:r>
                  </w:p>
                  <w:p w:rsidR="003D1DE2" w:rsidRDefault="003D1DE2"/>
                </w:txbxContent>
              </v:textbox>
              <w10:wrap type="squar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C7E" w:rsidRDefault="00823C7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2"/>
    <w:lvl w:ilvl="0">
      <w:start w:val="3"/>
      <w:numFmt w:val="bullet"/>
      <w:lvlText w:val=""/>
      <w:lvlJc w:val="left"/>
      <w:pPr>
        <w:tabs>
          <w:tab w:val="num" w:pos="1060"/>
        </w:tabs>
        <w:ind w:left="927" w:hanging="227"/>
      </w:pPr>
      <w:rPr>
        <w:rFonts w:ascii="Wingdings" w:hAnsi="Wingdings" w:cs="Times New Roman"/>
      </w:rPr>
    </w:lvl>
  </w:abstractNum>
  <w:abstractNum w:abstractNumId="3" w15:restartNumberingAfterBreak="0">
    <w:nsid w:val="00000004"/>
    <w:multiLevelType w:val="singleLevel"/>
    <w:tmpl w:val="00000004"/>
    <w:name w:val="WW8Num3"/>
    <w:lvl w:ilvl="0">
      <w:start w:val="3"/>
      <w:numFmt w:val="bullet"/>
      <w:lvlText w:val=""/>
      <w:lvlJc w:val="left"/>
      <w:pPr>
        <w:tabs>
          <w:tab w:val="num" w:pos="843"/>
        </w:tabs>
        <w:ind w:left="710" w:hanging="227"/>
      </w:pPr>
      <w:rPr>
        <w:rFonts w:ascii="Wingdings" w:hAnsi="Wingdings" w:cs="Times New Roman"/>
      </w:rPr>
    </w:lvl>
  </w:abstractNum>
  <w:abstractNum w:abstractNumId="4" w15:restartNumberingAfterBreak="0">
    <w:nsid w:val="00000005"/>
    <w:multiLevelType w:val="singleLevel"/>
    <w:tmpl w:val="00000005"/>
    <w:name w:val="WW8Num4"/>
    <w:lvl w:ilvl="0">
      <w:numFmt w:val="bullet"/>
      <w:lvlText w:val=""/>
      <w:lvlJc w:val="left"/>
      <w:pPr>
        <w:tabs>
          <w:tab w:val="num" w:pos="37"/>
        </w:tabs>
        <w:ind w:left="757" w:hanging="360"/>
      </w:pPr>
      <w:rPr>
        <w:rFonts w:ascii="Wingdings" w:hAnsi="Wingdings"/>
      </w:rPr>
    </w:lvl>
  </w:abstractNum>
  <w:abstractNum w:abstractNumId="5" w15:restartNumberingAfterBreak="0">
    <w:nsid w:val="00000006"/>
    <w:multiLevelType w:val="singleLevel"/>
    <w:tmpl w:val="00000006"/>
    <w:name w:val="WW8Num5"/>
    <w:lvl w:ilvl="0">
      <w:numFmt w:val="bullet"/>
      <w:lvlText w:val=""/>
      <w:lvlJc w:val="left"/>
      <w:pPr>
        <w:tabs>
          <w:tab w:val="num" w:pos="37"/>
        </w:tabs>
        <w:ind w:left="757" w:hanging="360"/>
      </w:pPr>
      <w:rPr>
        <w:rFonts w:ascii="Wingdings" w:hAnsi="Wingdings"/>
      </w:rPr>
    </w:lvl>
  </w:abstractNum>
  <w:abstractNum w:abstractNumId="6" w15:restartNumberingAfterBreak="0">
    <w:nsid w:val="00000007"/>
    <w:multiLevelType w:val="singleLevel"/>
    <w:tmpl w:val="00000007"/>
    <w:name w:val="WW8Num6"/>
    <w:lvl w:ilvl="0">
      <w:numFmt w:val="bullet"/>
      <w:lvlText w:val=""/>
      <w:lvlJc w:val="left"/>
      <w:pPr>
        <w:tabs>
          <w:tab w:val="num" w:pos="37"/>
        </w:tabs>
        <w:ind w:left="757" w:hanging="360"/>
      </w:pPr>
      <w:rPr>
        <w:rFonts w:ascii="Wingdings" w:hAnsi="Wingdings"/>
      </w:rPr>
    </w:lvl>
  </w:abstractNum>
  <w:abstractNum w:abstractNumId="7" w15:restartNumberingAfterBreak="0">
    <w:nsid w:val="00000008"/>
    <w:multiLevelType w:val="singleLevel"/>
    <w:tmpl w:val="00000008"/>
    <w:name w:val="WW8Num7"/>
    <w:lvl w:ilvl="0">
      <w:numFmt w:val="bullet"/>
      <w:lvlText w:val=""/>
      <w:lvlJc w:val="left"/>
      <w:pPr>
        <w:tabs>
          <w:tab w:val="num" w:pos="37"/>
        </w:tabs>
        <w:ind w:left="757" w:hanging="360"/>
      </w:pPr>
      <w:rPr>
        <w:rFonts w:ascii="Wingdings" w:hAnsi="Wingdings"/>
      </w:rPr>
    </w:lvl>
  </w:abstractNum>
  <w:abstractNum w:abstractNumId="8" w15:restartNumberingAfterBreak="0">
    <w:nsid w:val="00000009"/>
    <w:multiLevelType w:val="singleLevel"/>
    <w:tmpl w:val="00000009"/>
    <w:name w:val="WW8Num8"/>
    <w:lvl w:ilvl="0">
      <w:numFmt w:val="bullet"/>
      <w:lvlText w:val=""/>
      <w:lvlJc w:val="left"/>
      <w:pPr>
        <w:tabs>
          <w:tab w:val="num" w:pos="37"/>
        </w:tabs>
        <w:ind w:left="757" w:hanging="360"/>
      </w:pPr>
      <w:rPr>
        <w:rFonts w:ascii="Wingdings" w:hAnsi="Wingdings"/>
      </w:rPr>
    </w:lvl>
  </w:abstractNum>
  <w:abstractNum w:abstractNumId="9" w15:restartNumberingAfterBreak="0">
    <w:nsid w:val="0000000A"/>
    <w:multiLevelType w:val="singleLevel"/>
    <w:tmpl w:val="0000000A"/>
    <w:name w:val="WW8Num10"/>
    <w:lvl w:ilvl="0">
      <w:numFmt w:val="bullet"/>
      <w:lvlText w:val=""/>
      <w:lvlJc w:val="left"/>
      <w:pPr>
        <w:tabs>
          <w:tab w:val="num" w:pos="37"/>
        </w:tabs>
        <w:ind w:left="757" w:hanging="360"/>
      </w:pPr>
      <w:rPr>
        <w:rFonts w:ascii="Wingdings" w:hAnsi="Wingdings"/>
      </w:rPr>
    </w:lvl>
  </w:abstractNum>
  <w:abstractNum w:abstractNumId="10" w15:restartNumberingAfterBreak="0">
    <w:nsid w:val="0000000B"/>
    <w:multiLevelType w:val="multilevel"/>
    <w:tmpl w:val="0000000B"/>
    <w:name w:val="WW8Num11"/>
    <w:lvl w:ilvl="0">
      <w:start w:val="86"/>
      <w:numFmt w:val="decimal"/>
      <w:lvlText w:val="%1."/>
      <w:lvlJc w:val="left"/>
      <w:pPr>
        <w:tabs>
          <w:tab w:val="num" w:pos="360"/>
        </w:tabs>
        <w:ind w:left="340" w:hanging="340"/>
      </w:pPr>
    </w:lvl>
    <w:lvl w:ilvl="1">
      <w:start w:val="3"/>
      <w:numFmt w:val="bullet"/>
      <w:lvlText w:val=""/>
      <w:lvlJc w:val="left"/>
      <w:pPr>
        <w:tabs>
          <w:tab w:val="num" w:pos="1440"/>
        </w:tabs>
        <w:ind w:left="1307" w:hanging="227"/>
      </w:pPr>
      <w:rPr>
        <w:rFonts w:ascii="Wingdings" w:hAnsi="Wingdings"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C"/>
    <w:multiLevelType w:val="singleLevel"/>
    <w:tmpl w:val="0000000C"/>
    <w:name w:val="WW8Num12"/>
    <w:lvl w:ilvl="0">
      <w:numFmt w:val="bullet"/>
      <w:lvlText w:val=""/>
      <w:lvlJc w:val="left"/>
      <w:pPr>
        <w:tabs>
          <w:tab w:val="num" w:pos="37"/>
        </w:tabs>
        <w:ind w:left="757" w:hanging="360"/>
      </w:pPr>
      <w:rPr>
        <w:rFonts w:ascii="Wingdings" w:hAnsi="Wingdings"/>
      </w:rPr>
    </w:lvl>
  </w:abstractNum>
  <w:abstractNum w:abstractNumId="12" w15:restartNumberingAfterBreak="0">
    <w:nsid w:val="0000000D"/>
    <w:multiLevelType w:val="singleLevel"/>
    <w:tmpl w:val="0000000D"/>
    <w:name w:val="WW8Num14"/>
    <w:lvl w:ilvl="0">
      <w:numFmt w:val="bullet"/>
      <w:lvlText w:val=""/>
      <w:lvlJc w:val="left"/>
      <w:pPr>
        <w:tabs>
          <w:tab w:val="num" w:pos="37"/>
        </w:tabs>
        <w:ind w:left="757" w:hanging="360"/>
      </w:pPr>
      <w:rPr>
        <w:rFonts w:ascii="Wingdings" w:hAnsi="Wingdings"/>
      </w:rPr>
    </w:lvl>
  </w:abstractNum>
  <w:abstractNum w:abstractNumId="13" w15:restartNumberingAfterBreak="0">
    <w:nsid w:val="0000000E"/>
    <w:multiLevelType w:val="singleLevel"/>
    <w:tmpl w:val="0000000E"/>
    <w:name w:val="WW8Num15"/>
    <w:lvl w:ilvl="0">
      <w:start w:val="3"/>
      <w:numFmt w:val="bullet"/>
      <w:lvlText w:val=""/>
      <w:lvlJc w:val="left"/>
      <w:pPr>
        <w:tabs>
          <w:tab w:val="num" w:pos="737"/>
        </w:tabs>
        <w:ind w:left="737" w:hanging="397"/>
      </w:pPr>
      <w:rPr>
        <w:rFonts w:ascii="Wingdings" w:hAnsi="Wingdings" w:cs="Times New Roman"/>
      </w:rPr>
    </w:lvl>
  </w:abstractNum>
  <w:abstractNum w:abstractNumId="14" w15:restartNumberingAfterBreak="0">
    <w:nsid w:val="0000000F"/>
    <w:multiLevelType w:val="singleLevel"/>
    <w:tmpl w:val="0000000F"/>
    <w:name w:val="WW8Num16"/>
    <w:lvl w:ilvl="0">
      <w:start w:val="3"/>
      <w:numFmt w:val="bullet"/>
      <w:lvlText w:val=""/>
      <w:lvlJc w:val="left"/>
      <w:pPr>
        <w:tabs>
          <w:tab w:val="num" w:pos="737"/>
        </w:tabs>
        <w:ind w:left="737" w:hanging="397"/>
      </w:pPr>
      <w:rPr>
        <w:rFonts w:ascii="Wingdings" w:hAnsi="Wingdings" w:cs="Times New Roman"/>
      </w:rPr>
    </w:lvl>
  </w:abstractNum>
  <w:abstractNum w:abstractNumId="15" w15:restartNumberingAfterBreak="0">
    <w:nsid w:val="00000010"/>
    <w:multiLevelType w:val="singleLevel"/>
    <w:tmpl w:val="00000010"/>
    <w:name w:val="WW8Num17"/>
    <w:lvl w:ilvl="0">
      <w:numFmt w:val="bullet"/>
      <w:lvlText w:val=""/>
      <w:lvlJc w:val="left"/>
      <w:pPr>
        <w:tabs>
          <w:tab w:val="num" w:pos="37"/>
        </w:tabs>
        <w:ind w:left="757" w:hanging="360"/>
      </w:pPr>
      <w:rPr>
        <w:rFonts w:ascii="Wingdings" w:hAnsi="Wingdings"/>
      </w:rPr>
    </w:lvl>
  </w:abstractNum>
  <w:abstractNum w:abstractNumId="16" w15:restartNumberingAfterBreak="0">
    <w:nsid w:val="00000011"/>
    <w:multiLevelType w:val="singleLevel"/>
    <w:tmpl w:val="00000011"/>
    <w:name w:val="WW8Num18"/>
    <w:lvl w:ilvl="0">
      <w:start w:val="3"/>
      <w:numFmt w:val="bullet"/>
      <w:lvlText w:val=""/>
      <w:lvlJc w:val="left"/>
      <w:pPr>
        <w:tabs>
          <w:tab w:val="num" w:pos="2544"/>
        </w:tabs>
        <w:ind w:left="2544" w:hanging="397"/>
      </w:pPr>
      <w:rPr>
        <w:rFonts w:ascii="Wingdings" w:hAnsi="Wingdings" w:cs="Times New Roman"/>
      </w:rPr>
    </w:lvl>
  </w:abstractNum>
  <w:abstractNum w:abstractNumId="17" w15:restartNumberingAfterBreak="0">
    <w:nsid w:val="00000012"/>
    <w:multiLevelType w:val="singleLevel"/>
    <w:tmpl w:val="00000012"/>
    <w:name w:val="WW8Num19"/>
    <w:lvl w:ilvl="0">
      <w:numFmt w:val="bullet"/>
      <w:lvlText w:val=""/>
      <w:lvlJc w:val="left"/>
      <w:pPr>
        <w:tabs>
          <w:tab w:val="num" w:pos="37"/>
        </w:tabs>
        <w:ind w:left="757" w:hanging="360"/>
      </w:pPr>
      <w:rPr>
        <w:rFonts w:ascii="Wingdings" w:hAnsi="Wingdings"/>
      </w:rPr>
    </w:lvl>
  </w:abstractNum>
  <w:abstractNum w:abstractNumId="18" w15:restartNumberingAfterBreak="0">
    <w:nsid w:val="00000013"/>
    <w:multiLevelType w:val="singleLevel"/>
    <w:tmpl w:val="00000013"/>
    <w:name w:val="WW8Num20"/>
    <w:lvl w:ilvl="0">
      <w:numFmt w:val="bullet"/>
      <w:lvlText w:val=""/>
      <w:lvlJc w:val="left"/>
      <w:pPr>
        <w:tabs>
          <w:tab w:val="num" w:pos="37"/>
        </w:tabs>
        <w:ind w:left="757" w:hanging="360"/>
      </w:pPr>
      <w:rPr>
        <w:rFonts w:ascii="Wingdings" w:hAnsi="Wingdings"/>
      </w:rPr>
    </w:lvl>
  </w:abstractNum>
  <w:abstractNum w:abstractNumId="19" w15:restartNumberingAfterBreak="0">
    <w:nsid w:val="00000014"/>
    <w:multiLevelType w:val="singleLevel"/>
    <w:tmpl w:val="00000014"/>
    <w:name w:val="WW8Num21"/>
    <w:lvl w:ilvl="0">
      <w:start w:val="3"/>
      <w:numFmt w:val="bullet"/>
      <w:lvlText w:val=""/>
      <w:lvlJc w:val="left"/>
      <w:pPr>
        <w:tabs>
          <w:tab w:val="num" w:pos="757"/>
        </w:tabs>
        <w:ind w:left="757" w:hanging="397"/>
      </w:pPr>
      <w:rPr>
        <w:rFonts w:ascii="Wingdings" w:hAnsi="Wingdings" w:cs="Times New Roman"/>
      </w:rPr>
    </w:lvl>
  </w:abstractNum>
  <w:abstractNum w:abstractNumId="20" w15:restartNumberingAfterBreak="0">
    <w:nsid w:val="00000015"/>
    <w:multiLevelType w:val="singleLevel"/>
    <w:tmpl w:val="00000015"/>
    <w:name w:val="WW8Num22"/>
    <w:lvl w:ilvl="0">
      <w:numFmt w:val="bullet"/>
      <w:lvlText w:val=""/>
      <w:lvlJc w:val="left"/>
      <w:pPr>
        <w:tabs>
          <w:tab w:val="num" w:pos="37"/>
        </w:tabs>
        <w:ind w:left="757" w:hanging="360"/>
      </w:pPr>
      <w:rPr>
        <w:rFonts w:ascii="Wingdings" w:hAnsi="Wingdings"/>
      </w:rPr>
    </w:lvl>
  </w:abstractNum>
  <w:abstractNum w:abstractNumId="21" w15:restartNumberingAfterBreak="0">
    <w:nsid w:val="00000016"/>
    <w:multiLevelType w:val="singleLevel"/>
    <w:tmpl w:val="00000016"/>
    <w:name w:val="WW8Num23"/>
    <w:lvl w:ilvl="0">
      <w:numFmt w:val="bullet"/>
      <w:lvlText w:val=""/>
      <w:lvlJc w:val="left"/>
      <w:pPr>
        <w:tabs>
          <w:tab w:val="num" w:pos="37"/>
        </w:tabs>
        <w:ind w:left="757" w:hanging="360"/>
      </w:pPr>
      <w:rPr>
        <w:rFonts w:ascii="Wingdings" w:hAnsi="Wingdings"/>
      </w:rPr>
    </w:lvl>
  </w:abstractNum>
  <w:abstractNum w:abstractNumId="22" w15:restartNumberingAfterBreak="0">
    <w:nsid w:val="00000017"/>
    <w:multiLevelType w:val="singleLevel"/>
    <w:tmpl w:val="00000017"/>
    <w:name w:val="WW8Num24"/>
    <w:lvl w:ilvl="0">
      <w:start w:val="1"/>
      <w:numFmt w:val="bullet"/>
      <w:lvlText w:val=""/>
      <w:lvlJc w:val="left"/>
      <w:pPr>
        <w:tabs>
          <w:tab w:val="num" w:pos="720"/>
        </w:tabs>
        <w:ind w:left="720" w:hanging="360"/>
      </w:pPr>
      <w:rPr>
        <w:rFonts w:ascii="Wingdings" w:hAnsi="Wingdings"/>
      </w:rPr>
    </w:lvl>
  </w:abstractNum>
  <w:abstractNum w:abstractNumId="23" w15:restartNumberingAfterBreak="0">
    <w:nsid w:val="00000018"/>
    <w:multiLevelType w:val="singleLevel"/>
    <w:tmpl w:val="00000018"/>
    <w:name w:val="WW8Num25"/>
    <w:lvl w:ilvl="0">
      <w:numFmt w:val="bullet"/>
      <w:lvlText w:val=""/>
      <w:lvlJc w:val="left"/>
      <w:pPr>
        <w:tabs>
          <w:tab w:val="num" w:pos="37"/>
        </w:tabs>
        <w:ind w:left="757" w:hanging="360"/>
      </w:pPr>
      <w:rPr>
        <w:rFonts w:ascii="Wingdings" w:hAnsi="Wingdings"/>
      </w:rPr>
    </w:lvl>
  </w:abstractNum>
  <w:abstractNum w:abstractNumId="24" w15:restartNumberingAfterBreak="0">
    <w:nsid w:val="00000019"/>
    <w:multiLevelType w:val="singleLevel"/>
    <w:tmpl w:val="00000019"/>
    <w:name w:val="WW8Num26"/>
    <w:lvl w:ilvl="0">
      <w:start w:val="9"/>
      <w:numFmt w:val="bullet"/>
      <w:lvlText w:val=""/>
      <w:lvlJc w:val="left"/>
      <w:pPr>
        <w:tabs>
          <w:tab w:val="num" w:pos="1192"/>
        </w:tabs>
        <w:ind w:left="1192" w:hanging="390"/>
      </w:pPr>
      <w:rPr>
        <w:rFonts w:ascii="Wingdings" w:hAnsi="Wingdings" w:cs="Arial"/>
        <w:i w:val="0"/>
      </w:rPr>
    </w:lvl>
  </w:abstractNum>
  <w:abstractNum w:abstractNumId="25" w15:restartNumberingAfterBreak="0">
    <w:nsid w:val="0000001A"/>
    <w:multiLevelType w:val="singleLevel"/>
    <w:tmpl w:val="0000001A"/>
    <w:name w:val="WW8Num27"/>
    <w:lvl w:ilvl="0">
      <w:numFmt w:val="bullet"/>
      <w:lvlText w:val=""/>
      <w:lvlJc w:val="left"/>
      <w:pPr>
        <w:tabs>
          <w:tab w:val="num" w:pos="37"/>
        </w:tabs>
        <w:ind w:left="757" w:hanging="360"/>
      </w:pPr>
      <w:rPr>
        <w:rFonts w:ascii="Wingdings" w:hAnsi="Wingdings"/>
      </w:rPr>
    </w:lvl>
  </w:abstractNum>
  <w:abstractNum w:abstractNumId="26" w15:restartNumberingAfterBreak="0">
    <w:nsid w:val="0000001B"/>
    <w:multiLevelType w:val="singleLevel"/>
    <w:tmpl w:val="0000001B"/>
    <w:name w:val="WW8Num28"/>
    <w:lvl w:ilvl="0">
      <w:numFmt w:val="bullet"/>
      <w:lvlText w:val=""/>
      <w:lvlJc w:val="left"/>
      <w:pPr>
        <w:tabs>
          <w:tab w:val="num" w:pos="37"/>
        </w:tabs>
        <w:ind w:left="757" w:hanging="360"/>
      </w:pPr>
      <w:rPr>
        <w:rFonts w:ascii="Wingdings" w:hAnsi="Wingdings"/>
      </w:rPr>
    </w:lvl>
  </w:abstractNum>
  <w:abstractNum w:abstractNumId="27" w15:restartNumberingAfterBreak="0">
    <w:nsid w:val="0000001C"/>
    <w:multiLevelType w:val="singleLevel"/>
    <w:tmpl w:val="0000001C"/>
    <w:name w:val="WW8Num29"/>
    <w:lvl w:ilvl="0">
      <w:start w:val="3"/>
      <w:numFmt w:val="bullet"/>
      <w:lvlText w:val=""/>
      <w:lvlJc w:val="left"/>
      <w:pPr>
        <w:tabs>
          <w:tab w:val="num" w:pos="757"/>
        </w:tabs>
        <w:ind w:left="757" w:hanging="397"/>
      </w:pPr>
      <w:rPr>
        <w:rFonts w:ascii="Wingdings" w:hAnsi="Wingdings" w:cs="Times New Roman"/>
      </w:rPr>
    </w:lvl>
  </w:abstractNum>
  <w:abstractNum w:abstractNumId="28" w15:restartNumberingAfterBreak="0">
    <w:nsid w:val="0000001D"/>
    <w:multiLevelType w:val="singleLevel"/>
    <w:tmpl w:val="0000001D"/>
    <w:name w:val="WW8Num30"/>
    <w:lvl w:ilvl="0">
      <w:numFmt w:val="bullet"/>
      <w:lvlText w:val=""/>
      <w:lvlJc w:val="left"/>
      <w:pPr>
        <w:tabs>
          <w:tab w:val="num" w:pos="37"/>
        </w:tabs>
        <w:ind w:left="757" w:hanging="360"/>
      </w:pPr>
      <w:rPr>
        <w:rFonts w:ascii="Wingdings" w:hAnsi="Wingdings"/>
      </w:rPr>
    </w:lvl>
  </w:abstractNum>
  <w:abstractNum w:abstractNumId="29" w15:restartNumberingAfterBreak="0">
    <w:nsid w:val="0000001E"/>
    <w:multiLevelType w:val="singleLevel"/>
    <w:tmpl w:val="0000001E"/>
    <w:name w:val="WW8Num31"/>
    <w:lvl w:ilvl="0">
      <w:numFmt w:val="bullet"/>
      <w:lvlText w:val=""/>
      <w:lvlJc w:val="left"/>
      <w:pPr>
        <w:tabs>
          <w:tab w:val="num" w:pos="37"/>
        </w:tabs>
        <w:ind w:left="757" w:hanging="360"/>
      </w:pPr>
      <w:rPr>
        <w:rFonts w:ascii="Wingdings" w:hAnsi="Wingdings"/>
      </w:rPr>
    </w:lvl>
  </w:abstractNum>
  <w:abstractNum w:abstractNumId="30" w15:restartNumberingAfterBreak="0">
    <w:nsid w:val="0000001F"/>
    <w:multiLevelType w:val="singleLevel"/>
    <w:tmpl w:val="0000001F"/>
    <w:name w:val="WW8Num32"/>
    <w:lvl w:ilvl="0">
      <w:start w:val="3"/>
      <w:numFmt w:val="bullet"/>
      <w:lvlText w:val=""/>
      <w:lvlJc w:val="left"/>
      <w:pPr>
        <w:tabs>
          <w:tab w:val="num" w:pos="737"/>
        </w:tabs>
        <w:ind w:left="737" w:hanging="397"/>
      </w:pPr>
      <w:rPr>
        <w:rFonts w:ascii="Wingdings" w:hAnsi="Wingdings" w:cs="Times New Roman"/>
      </w:rPr>
    </w:lvl>
  </w:abstractNum>
  <w:abstractNum w:abstractNumId="31" w15:restartNumberingAfterBreak="0">
    <w:nsid w:val="00000020"/>
    <w:multiLevelType w:val="singleLevel"/>
    <w:tmpl w:val="00000020"/>
    <w:name w:val="WW8Num33"/>
    <w:lvl w:ilvl="0">
      <w:start w:val="3"/>
      <w:numFmt w:val="bullet"/>
      <w:lvlText w:val=""/>
      <w:lvlJc w:val="left"/>
      <w:pPr>
        <w:tabs>
          <w:tab w:val="num" w:pos="1154"/>
        </w:tabs>
        <w:ind w:left="1154" w:hanging="397"/>
      </w:pPr>
      <w:rPr>
        <w:rFonts w:ascii="Wingdings" w:hAnsi="Wingdings" w:cs="Times New Roman"/>
      </w:rPr>
    </w:lvl>
  </w:abstractNum>
  <w:abstractNum w:abstractNumId="32" w15:restartNumberingAfterBreak="0">
    <w:nsid w:val="00000021"/>
    <w:multiLevelType w:val="singleLevel"/>
    <w:tmpl w:val="00000021"/>
    <w:name w:val="WW8Num34"/>
    <w:lvl w:ilvl="0">
      <w:numFmt w:val="bullet"/>
      <w:lvlText w:val=""/>
      <w:lvlJc w:val="left"/>
      <w:pPr>
        <w:tabs>
          <w:tab w:val="num" w:pos="37"/>
        </w:tabs>
        <w:ind w:left="757" w:hanging="360"/>
      </w:pPr>
      <w:rPr>
        <w:rFonts w:ascii="Wingdings" w:hAnsi="Wingdings"/>
      </w:rPr>
    </w:lvl>
  </w:abstractNum>
  <w:abstractNum w:abstractNumId="33" w15:restartNumberingAfterBreak="0">
    <w:nsid w:val="00000022"/>
    <w:multiLevelType w:val="singleLevel"/>
    <w:tmpl w:val="00000022"/>
    <w:name w:val="WW8Num35"/>
    <w:lvl w:ilvl="0">
      <w:numFmt w:val="bullet"/>
      <w:lvlText w:val=""/>
      <w:lvlJc w:val="left"/>
      <w:pPr>
        <w:tabs>
          <w:tab w:val="num" w:pos="37"/>
        </w:tabs>
        <w:ind w:left="757" w:hanging="360"/>
      </w:pPr>
      <w:rPr>
        <w:rFonts w:ascii="Wingdings" w:hAnsi="Wingdings"/>
      </w:rPr>
    </w:lvl>
  </w:abstractNum>
  <w:abstractNum w:abstractNumId="34" w15:restartNumberingAfterBreak="0">
    <w:nsid w:val="00000023"/>
    <w:multiLevelType w:val="singleLevel"/>
    <w:tmpl w:val="00000023"/>
    <w:name w:val="WW8Num37"/>
    <w:lvl w:ilvl="0">
      <w:numFmt w:val="bullet"/>
      <w:lvlText w:val=""/>
      <w:lvlJc w:val="left"/>
      <w:pPr>
        <w:tabs>
          <w:tab w:val="num" w:pos="37"/>
        </w:tabs>
        <w:ind w:left="757" w:hanging="360"/>
      </w:pPr>
      <w:rPr>
        <w:rFonts w:ascii="Wingdings" w:hAnsi="Wingdings"/>
      </w:rPr>
    </w:lvl>
  </w:abstractNum>
  <w:abstractNum w:abstractNumId="35" w15:restartNumberingAfterBreak="0">
    <w:nsid w:val="00000024"/>
    <w:multiLevelType w:val="singleLevel"/>
    <w:tmpl w:val="00000024"/>
    <w:name w:val="WW8Num39"/>
    <w:lvl w:ilvl="0">
      <w:numFmt w:val="bullet"/>
      <w:lvlText w:val=""/>
      <w:lvlJc w:val="left"/>
      <w:pPr>
        <w:tabs>
          <w:tab w:val="num" w:pos="37"/>
        </w:tabs>
        <w:ind w:left="757" w:hanging="360"/>
      </w:pPr>
      <w:rPr>
        <w:rFonts w:ascii="Wingdings" w:hAnsi="Wingdings"/>
      </w:rPr>
    </w:lvl>
  </w:abstractNum>
  <w:abstractNum w:abstractNumId="36" w15:restartNumberingAfterBreak="0">
    <w:nsid w:val="00000025"/>
    <w:multiLevelType w:val="singleLevel"/>
    <w:tmpl w:val="00000025"/>
    <w:name w:val="WW8Num40"/>
    <w:lvl w:ilvl="0">
      <w:start w:val="3"/>
      <w:numFmt w:val="bullet"/>
      <w:lvlText w:val=""/>
      <w:lvlJc w:val="left"/>
      <w:pPr>
        <w:tabs>
          <w:tab w:val="num" w:pos="794"/>
        </w:tabs>
        <w:ind w:left="794" w:hanging="397"/>
      </w:pPr>
      <w:rPr>
        <w:rFonts w:ascii="Wingdings" w:hAnsi="Wingdings" w:cs="Times New Roman"/>
      </w:rPr>
    </w:lvl>
  </w:abstractNum>
  <w:abstractNum w:abstractNumId="37" w15:restartNumberingAfterBreak="0">
    <w:nsid w:val="00000026"/>
    <w:multiLevelType w:val="singleLevel"/>
    <w:tmpl w:val="00000026"/>
    <w:name w:val="WW8Num41"/>
    <w:lvl w:ilvl="0">
      <w:numFmt w:val="bullet"/>
      <w:lvlText w:val=""/>
      <w:lvlJc w:val="left"/>
      <w:pPr>
        <w:tabs>
          <w:tab w:val="num" w:pos="37"/>
        </w:tabs>
        <w:ind w:left="757" w:hanging="360"/>
      </w:pPr>
      <w:rPr>
        <w:rFonts w:ascii="Wingdings" w:hAnsi="Wingdings"/>
      </w:rPr>
    </w:lvl>
  </w:abstractNum>
  <w:abstractNum w:abstractNumId="38" w15:restartNumberingAfterBreak="0">
    <w:nsid w:val="00000027"/>
    <w:multiLevelType w:val="singleLevel"/>
    <w:tmpl w:val="00000027"/>
    <w:name w:val="WW8Num42"/>
    <w:lvl w:ilvl="0">
      <w:numFmt w:val="bullet"/>
      <w:lvlText w:val=""/>
      <w:lvlJc w:val="left"/>
      <w:pPr>
        <w:tabs>
          <w:tab w:val="num" w:pos="37"/>
        </w:tabs>
        <w:ind w:left="757" w:hanging="360"/>
      </w:pPr>
      <w:rPr>
        <w:rFonts w:ascii="Wingdings" w:hAnsi="Wingdings"/>
      </w:rPr>
    </w:lvl>
  </w:abstractNum>
  <w:abstractNum w:abstractNumId="39" w15:restartNumberingAfterBreak="0">
    <w:nsid w:val="00000028"/>
    <w:multiLevelType w:val="singleLevel"/>
    <w:tmpl w:val="00000028"/>
    <w:name w:val="WW8Num43"/>
    <w:lvl w:ilvl="0">
      <w:start w:val="3"/>
      <w:numFmt w:val="bullet"/>
      <w:lvlText w:val=""/>
      <w:lvlJc w:val="left"/>
      <w:pPr>
        <w:tabs>
          <w:tab w:val="num" w:pos="794"/>
        </w:tabs>
        <w:ind w:left="794" w:hanging="397"/>
      </w:pPr>
      <w:rPr>
        <w:rFonts w:ascii="Wingdings" w:hAnsi="Wingdings" w:cs="Times New Roman"/>
      </w:rPr>
    </w:lvl>
  </w:abstractNum>
  <w:abstractNum w:abstractNumId="40" w15:restartNumberingAfterBreak="0">
    <w:nsid w:val="00000029"/>
    <w:multiLevelType w:val="singleLevel"/>
    <w:tmpl w:val="00000029"/>
    <w:name w:val="WW8Num45"/>
    <w:lvl w:ilvl="0">
      <w:numFmt w:val="bullet"/>
      <w:lvlText w:val=""/>
      <w:lvlJc w:val="left"/>
      <w:pPr>
        <w:tabs>
          <w:tab w:val="num" w:pos="37"/>
        </w:tabs>
        <w:ind w:left="757" w:hanging="360"/>
      </w:pPr>
      <w:rPr>
        <w:rFonts w:ascii="Wingdings" w:hAnsi="Wingdings"/>
      </w:rPr>
    </w:lvl>
  </w:abstractNum>
  <w:abstractNum w:abstractNumId="41" w15:restartNumberingAfterBreak="0">
    <w:nsid w:val="0000002A"/>
    <w:multiLevelType w:val="singleLevel"/>
    <w:tmpl w:val="0000002A"/>
    <w:name w:val="WW8Num46"/>
    <w:lvl w:ilvl="0">
      <w:start w:val="1"/>
      <w:numFmt w:val="decimal"/>
      <w:lvlText w:val="%1."/>
      <w:lvlJc w:val="left"/>
      <w:pPr>
        <w:tabs>
          <w:tab w:val="num" w:pos="360"/>
        </w:tabs>
        <w:ind w:left="340" w:hanging="340"/>
      </w:pPr>
      <w:rPr>
        <w:b/>
        <w:i w:val="0"/>
        <w:iCs w:val="0"/>
      </w:rPr>
    </w:lvl>
  </w:abstractNum>
  <w:abstractNum w:abstractNumId="42" w15:restartNumberingAfterBreak="0">
    <w:nsid w:val="0000002B"/>
    <w:multiLevelType w:val="singleLevel"/>
    <w:tmpl w:val="0000002B"/>
    <w:name w:val="WW8Num47"/>
    <w:lvl w:ilvl="0">
      <w:start w:val="3"/>
      <w:numFmt w:val="bullet"/>
      <w:lvlText w:val=""/>
      <w:lvlJc w:val="left"/>
      <w:pPr>
        <w:tabs>
          <w:tab w:val="num" w:pos="794"/>
        </w:tabs>
        <w:ind w:left="794" w:hanging="397"/>
      </w:pPr>
      <w:rPr>
        <w:rFonts w:ascii="Wingdings" w:hAnsi="Wingdings" w:cs="Times New Roman"/>
      </w:rPr>
    </w:lvl>
  </w:abstractNum>
  <w:abstractNum w:abstractNumId="43" w15:restartNumberingAfterBreak="0">
    <w:nsid w:val="0000002C"/>
    <w:multiLevelType w:val="singleLevel"/>
    <w:tmpl w:val="0000002C"/>
    <w:name w:val="WW8Num48"/>
    <w:lvl w:ilvl="0">
      <w:numFmt w:val="bullet"/>
      <w:lvlText w:val=""/>
      <w:lvlJc w:val="left"/>
      <w:pPr>
        <w:tabs>
          <w:tab w:val="num" w:pos="37"/>
        </w:tabs>
        <w:ind w:left="757" w:hanging="360"/>
      </w:pPr>
      <w:rPr>
        <w:rFonts w:ascii="Wingdings" w:hAnsi="Wingdings"/>
      </w:rPr>
    </w:lvl>
  </w:abstractNum>
  <w:abstractNum w:abstractNumId="44" w15:restartNumberingAfterBreak="0">
    <w:nsid w:val="0000002D"/>
    <w:multiLevelType w:val="singleLevel"/>
    <w:tmpl w:val="0000002D"/>
    <w:name w:val="WW8Num49"/>
    <w:lvl w:ilvl="0">
      <w:numFmt w:val="bullet"/>
      <w:lvlText w:val=""/>
      <w:lvlJc w:val="left"/>
      <w:pPr>
        <w:tabs>
          <w:tab w:val="num" w:pos="37"/>
        </w:tabs>
        <w:ind w:left="757" w:hanging="360"/>
      </w:pPr>
      <w:rPr>
        <w:rFonts w:ascii="Wingdings" w:hAnsi="Wingdings"/>
      </w:rPr>
    </w:lvl>
  </w:abstractNum>
  <w:abstractNum w:abstractNumId="45" w15:restartNumberingAfterBreak="0">
    <w:nsid w:val="0000002E"/>
    <w:multiLevelType w:val="singleLevel"/>
    <w:tmpl w:val="0000002E"/>
    <w:name w:val="WW8Num50"/>
    <w:lvl w:ilvl="0">
      <w:start w:val="3"/>
      <w:numFmt w:val="bullet"/>
      <w:lvlText w:val=""/>
      <w:lvlJc w:val="left"/>
      <w:pPr>
        <w:tabs>
          <w:tab w:val="num" w:pos="757"/>
        </w:tabs>
        <w:ind w:left="757" w:hanging="397"/>
      </w:pPr>
      <w:rPr>
        <w:rFonts w:ascii="Wingdings" w:hAnsi="Wingdings" w:cs="Times New Roman"/>
      </w:rPr>
    </w:lvl>
  </w:abstractNum>
  <w:abstractNum w:abstractNumId="46" w15:restartNumberingAfterBreak="0">
    <w:nsid w:val="0000002F"/>
    <w:multiLevelType w:val="singleLevel"/>
    <w:tmpl w:val="0000002F"/>
    <w:name w:val="WW8Num51"/>
    <w:lvl w:ilvl="0">
      <w:numFmt w:val="bullet"/>
      <w:lvlText w:val=""/>
      <w:lvlJc w:val="left"/>
      <w:pPr>
        <w:tabs>
          <w:tab w:val="num" w:pos="37"/>
        </w:tabs>
        <w:ind w:left="757" w:hanging="360"/>
      </w:pPr>
      <w:rPr>
        <w:rFonts w:ascii="Wingdings" w:hAnsi="Wingdings"/>
      </w:rPr>
    </w:lvl>
  </w:abstractNum>
  <w:abstractNum w:abstractNumId="47" w15:restartNumberingAfterBreak="0">
    <w:nsid w:val="00000030"/>
    <w:multiLevelType w:val="singleLevel"/>
    <w:tmpl w:val="00000030"/>
    <w:name w:val="WW8Num53"/>
    <w:lvl w:ilvl="0">
      <w:start w:val="1"/>
      <w:numFmt w:val="bullet"/>
      <w:lvlText w:val=""/>
      <w:lvlJc w:val="left"/>
      <w:pPr>
        <w:tabs>
          <w:tab w:val="num" w:pos="720"/>
        </w:tabs>
        <w:ind w:left="720" w:hanging="360"/>
      </w:pPr>
      <w:rPr>
        <w:rFonts w:ascii="Wingdings" w:hAnsi="Wingdings"/>
      </w:rPr>
    </w:lvl>
  </w:abstractNum>
  <w:abstractNum w:abstractNumId="48" w15:restartNumberingAfterBreak="0">
    <w:nsid w:val="00000031"/>
    <w:multiLevelType w:val="singleLevel"/>
    <w:tmpl w:val="00000031"/>
    <w:name w:val="WW8Num54"/>
    <w:lvl w:ilvl="0">
      <w:numFmt w:val="bullet"/>
      <w:lvlText w:val=""/>
      <w:lvlJc w:val="left"/>
      <w:pPr>
        <w:tabs>
          <w:tab w:val="num" w:pos="37"/>
        </w:tabs>
        <w:ind w:left="757" w:hanging="360"/>
      </w:pPr>
      <w:rPr>
        <w:rFonts w:ascii="Wingdings" w:hAnsi="Wingdings"/>
      </w:rPr>
    </w:lvl>
  </w:abstractNum>
  <w:abstractNum w:abstractNumId="49" w15:restartNumberingAfterBreak="0">
    <w:nsid w:val="00000032"/>
    <w:multiLevelType w:val="singleLevel"/>
    <w:tmpl w:val="00000032"/>
    <w:name w:val="WW8Num55"/>
    <w:lvl w:ilvl="0">
      <w:numFmt w:val="bullet"/>
      <w:lvlText w:val=""/>
      <w:lvlJc w:val="left"/>
      <w:pPr>
        <w:tabs>
          <w:tab w:val="num" w:pos="37"/>
        </w:tabs>
        <w:ind w:left="757" w:hanging="360"/>
      </w:pPr>
      <w:rPr>
        <w:rFonts w:ascii="Wingdings" w:hAnsi="Wingdings"/>
      </w:rPr>
    </w:lvl>
  </w:abstractNum>
  <w:abstractNum w:abstractNumId="50" w15:restartNumberingAfterBreak="0">
    <w:nsid w:val="00000033"/>
    <w:multiLevelType w:val="singleLevel"/>
    <w:tmpl w:val="00000033"/>
    <w:name w:val="WW8Num57"/>
    <w:lvl w:ilvl="0">
      <w:numFmt w:val="bullet"/>
      <w:lvlText w:val=""/>
      <w:lvlJc w:val="left"/>
      <w:pPr>
        <w:tabs>
          <w:tab w:val="num" w:pos="37"/>
        </w:tabs>
        <w:ind w:left="757" w:hanging="360"/>
      </w:pPr>
      <w:rPr>
        <w:rFonts w:ascii="Wingdings" w:hAnsi="Wingdings"/>
      </w:rPr>
    </w:lvl>
  </w:abstractNum>
  <w:abstractNum w:abstractNumId="51" w15:restartNumberingAfterBreak="0">
    <w:nsid w:val="00000034"/>
    <w:multiLevelType w:val="singleLevel"/>
    <w:tmpl w:val="00000034"/>
    <w:name w:val="WW8Num58"/>
    <w:lvl w:ilvl="0">
      <w:numFmt w:val="bullet"/>
      <w:lvlText w:val=""/>
      <w:lvlJc w:val="left"/>
      <w:pPr>
        <w:tabs>
          <w:tab w:val="num" w:pos="37"/>
        </w:tabs>
        <w:ind w:left="757" w:hanging="360"/>
      </w:pPr>
      <w:rPr>
        <w:rFonts w:ascii="Wingdings" w:hAnsi="Wingdings"/>
      </w:rPr>
    </w:lvl>
  </w:abstractNum>
  <w:abstractNum w:abstractNumId="52" w15:restartNumberingAfterBreak="0">
    <w:nsid w:val="00000035"/>
    <w:multiLevelType w:val="singleLevel"/>
    <w:tmpl w:val="00000035"/>
    <w:name w:val="WW8Num59"/>
    <w:lvl w:ilvl="0">
      <w:numFmt w:val="bullet"/>
      <w:lvlText w:val=""/>
      <w:lvlJc w:val="left"/>
      <w:pPr>
        <w:tabs>
          <w:tab w:val="num" w:pos="37"/>
        </w:tabs>
        <w:ind w:left="757" w:hanging="360"/>
      </w:pPr>
      <w:rPr>
        <w:rFonts w:ascii="Wingdings" w:hAnsi="Wingdings"/>
      </w:rPr>
    </w:lvl>
  </w:abstractNum>
  <w:abstractNum w:abstractNumId="53" w15:restartNumberingAfterBreak="0">
    <w:nsid w:val="00000036"/>
    <w:multiLevelType w:val="singleLevel"/>
    <w:tmpl w:val="00000036"/>
    <w:name w:val="WW8Num60"/>
    <w:lvl w:ilvl="0">
      <w:numFmt w:val="bullet"/>
      <w:lvlText w:val=""/>
      <w:lvlJc w:val="left"/>
      <w:pPr>
        <w:tabs>
          <w:tab w:val="num" w:pos="37"/>
        </w:tabs>
        <w:ind w:left="757" w:hanging="360"/>
      </w:pPr>
      <w:rPr>
        <w:rFonts w:ascii="Wingdings" w:hAnsi="Wingdings"/>
      </w:rPr>
    </w:lvl>
  </w:abstractNum>
  <w:abstractNum w:abstractNumId="54" w15:restartNumberingAfterBreak="0">
    <w:nsid w:val="00000037"/>
    <w:multiLevelType w:val="singleLevel"/>
    <w:tmpl w:val="00000037"/>
    <w:name w:val="WW8Num61"/>
    <w:lvl w:ilvl="0">
      <w:numFmt w:val="bullet"/>
      <w:lvlText w:val=""/>
      <w:lvlJc w:val="left"/>
      <w:pPr>
        <w:tabs>
          <w:tab w:val="num" w:pos="37"/>
        </w:tabs>
        <w:ind w:left="757" w:hanging="360"/>
      </w:pPr>
      <w:rPr>
        <w:rFonts w:ascii="Wingdings" w:hAnsi="Wingdings"/>
      </w:rPr>
    </w:lvl>
  </w:abstractNum>
  <w:abstractNum w:abstractNumId="55" w15:restartNumberingAfterBreak="0">
    <w:nsid w:val="00000038"/>
    <w:multiLevelType w:val="singleLevel"/>
    <w:tmpl w:val="00000038"/>
    <w:name w:val="WW8Num62"/>
    <w:lvl w:ilvl="0">
      <w:numFmt w:val="bullet"/>
      <w:lvlText w:val=""/>
      <w:lvlJc w:val="left"/>
      <w:pPr>
        <w:tabs>
          <w:tab w:val="num" w:pos="37"/>
        </w:tabs>
        <w:ind w:left="757" w:hanging="360"/>
      </w:pPr>
      <w:rPr>
        <w:rFonts w:ascii="Wingdings" w:hAnsi="Wingdings"/>
      </w:rPr>
    </w:lvl>
  </w:abstractNum>
  <w:abstractNum w:abstractNumId="56" w15:restartNumberingAfterBreak="0">
    <w:nsid w:val="00000039"/>
    <w:multiLevelType w:val="singleLevel"/>
    <w:tmpl w:val="00000039"/>
    <w:name w:val="WW8Num63"/>
    <w:lvl w:ilvl="0">
      <w:numFmt w:val="bullet"/>
      <w:lvlText w:val=""/>
      <w:lvlJc w:val="left"/>
      <w:pPr>
        <w:tabs>
          <w:tab w:val="num" w:pos="37"/>
        </w:tabs>
        <w:ind w:left="757" w:hanging="360"/>
      </w:pPr>
      <w:rPr>
        <w:rFonts w:ascii="Wingdings" w:hAnsi="Wingdings"/>
      </w:rPr>
    </w:lvl>
  </w:abstractNum>
  <w:abstractNum w:abstractNumId="57" w15:restartNumberingAfterBreak="0">
    <w:nsid w:val="0000003A"/>
    <w:multiLevelType w:val="singleLevel"/>
    <w:tmpl w:val="0000003A"/>
    <w:name w:val="WW8Num64"/>
    <w:lvl w:ilvl="0">
      <w:numFmt w:val="bullet"/>
      <w:lvlText w:val=""/>
      <w:lvlJc w:val="left"/>
      <w:pPr>
        <w:tabs>
          <w:tab w:val="num" w:pos="37"/>
        </w:tabs>
        <w:ind w:left="757" w:hanging="360"/>
      </w:pPr>
      <w:rPr>
        <w:rFonts w:ascii="Wingdings" w:hAnsi="Wingdings"/>
      </w:rPr>
    </w:lvl>
  </w:abstractNum>
  <w:abstractNum w:abstractNumId="58" w15:restartNumberingAfterBreak="0">
    <w:nsid w:val="0000003B"/>
    <w:multiLevelType w:val="singleLevel"/>
    <w:tmpl w:val="0000003B"/>
    <w:name w:val="WW8Num65"/>
    <w:lvl w:ilvl="0">
      <w:numFmt w:val="bullet"/>
      <w:lvlText w:val=""/>
      <w:lvlJc w:val="left"/>
      <w:pPr>
        <w:tabs>
          <w:tab w:val="num" w:pos="37"/>
        </w:tabs>
        <w:ind w:left="757" w:hanging="360"/>
      </w:pPr>
      <w:rPr>
        <w:rFonts w:ascii="Wingdings" w:hAnsi="Wingdings"/>
      </w:rPr>
    </w:lvl>
  </w:abstractNum>
  <w:abstractNum w:abstractNumId="59" w15:restartNumberingAfterBreak="0">
    <w:nsid w:val="0000003C"/>
    <w:multiLevelType w:val="singleLevel"/>
    <w:tmpl w:val="0000003C"/>
    <w:name w:val="WW8Num66"/>
    <w:lvl w:ilvl="0">
      <w:start w:val="3"/>
      <w:numFmt w:val="bullet"/>
      <w:lvlText w:val=""/>
      <w:lvlJc w:val="left"/>
      <w:pPr>
        <w:tabs>
          <w:tab w:val="num" w:pos="757"/>
        </w:tabs>
        <w:ind w:left="757" w:hanging="397"/>
      </w:pPr>
      <w:rPr>
        <w:rFonts w:ascii="Wingdings" w:hAnsi="Wingdings" w:cs="Times New Roman"/>
      </w:rPr>
    </w:lvl>
  </w:abstractNum>
  <w:abstractNum w:abstractNumId="60" w15:restartNumberingAfterBreak="0">
    <w:nsid w:val="0000003D"/>
    <w:multiLevelType w:val="singleLevel"/>
    <w:tmpl w:val="0000003D"/>
    <w:name w:val="WW8Num67"/>
    <w:lvl w:ilvl="0">
      <w:numFmt w:val="bullet"/>
      <w:lvlText w:val=""/>
      <w:lvlJc w:val="left"/>
      <w:pPr>
        <w:tabs>
          <w:tab w:val="num" w:pos="37"/>
        </w:tabs>
        <w:ind w:left="757" w:hanging="360"/>
      </w:pPr>
      <w:rPr>
        <w:rFonts w:ascii="Wingdings" w:hAnsi="Wingdings"/>
      </w:rPr>
    </w:lvl>
  </w:abstractNum>
  <w:abstractNum w:abstractNumId="61" w15:restartNumberingAfterBreak="0">
    <w:nsid w:val="0000003E"/>
    <w:multiLevelType w:val="singleLevel"/>
    <w:tmpl w:val="0000003E"/>
    <w:name w:val="WW8Num68"/>
    <w:lvl w:ilvl="0">
      <w:numFmt w:val="bullet"/>
      <w:lvlText w:val=""/>
      <w:lvlJc w:val="left"/>
      <w:pPr>
        <w:tabs>
          <w:tab w:val="num" w:pos="37"/>
        </w:tabs>
        <w:ind w:left="757" w:hanging="360"/>
      </w:pPr>
      <w:rPr>
        <w:rFonts w:ascii="Wingdings" w:hAnsi="Wingdings"/>
      </w:rPr>
    </w:lvl>
  </w:abstractNum>
  <w:abstractNum w:abstractNumId="62" w15:restartNumberingAfterBreak="0">
    <w:nsid w:val="0000003F"/>
    <w:multiLevelType w:val="singleLevel"/>
    <w:tmpl w:val="0000003F"/>
    <w:name w:val="WW8Num69"/>
    <w:lvl w:ilvl="0">
      <w:start w:val="3"/>
      <w:numFmt w:val="bullet"/>
      <w:lvlText w:val=""/>
      <w:lvlJc w:val="left"/>
      <w:pPr>
        <w:tabs>
          <w:tab w:val="num" w:pos="794"/>
        </w:tabs>
        <w:ind w:left="794" w:hanging="397"/>
      </w:pPr>
      <w:rPr>
        <w:rFonts w:ascii="Wingdings" w:hAnsi="Wingdings" w:cs="Times New Roman"/>
      </w:rPr>
    </w:lvl>
  </w:abstractNum>
  <w:abstractNum w:abstractNumId="63" w15:restartNumberingAfterBreak="0">
    <w:nsid w:val="00000040"/>
    <w:multiLevelType w:val="singleLevel"/>
    <w:tmpl w:val="00000040"/>
    <w:name w:val="WW8Num70"/>
    <w:lvl w:ilvl="0">
      <w:numFmt w:val="bullet"/>
      <w:lvlText w:val=""/>
      <w:lvlJc w:val="left"/>
      <w:pPr>
        <w:tabs>
          <w:tab w:val="num" w:pos="37"/>
        </w:tabs>
        <w:ind w:left="757" w:hanging="360"/>
      </w:pPr>
      <w:rPr>
        <w:rFonts w:ascii="Wingdings" w:hAnsi="Wingdings"/>
      </w:rPr>
    </w:lvl>
  </w:abstractNum>
  <w:abstractNum w:abstractNumId="64"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6"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70"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71"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8"/>
  </w:num>
  <w:num w:numId="65">
    <w:abstractNumId w:val="64"/>
  </w:num>
  <w:num w:numId="66">
    <w:abstractNumId w:val="67"/>
  </w:num>
  <w:num w:numId="67">
    <w:abstractNumId w:val="71"/>
  </w:num>
  <w:num w:numId="68">
    <w:abstractNumId w:val="66"/>
  </w:num>
  <w:num w:numId="69">
    <w:abstractNumId w:val="69"/>
  </w:num>
  <w:num w:numId="70">
    <w:abstractNumId w:val="65"/>
  </w:num>
  <w:num w:numId="71">
    <w:abstractNumId w:val="72"/>
  </w:num>
  <w:num w:numId="72">
    <w:abstractNumId w:val="7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defaultTableStyle w:val="Standaard"/>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E0C"/>
    <w:rsid w:val="00176F5F"/>
    <w:rsid w:val="0029009A"/>
    <w:rsid w:val="003D1DE2"/>
    <w:rsid w:val="005E7E0C"/>
    <w:rsid w:val="00645882"/>
    <w:rsid w:val="007941D7"/>
    <w:rsid w:val="00823C7E"/>
    <w:rsid w:val="00836F19"/>
    <w:rsid w:val="00923247"/>
    <w:rsid w:val="009422BA"/>
    <w:rsid w:val="009B63F0"/>
    <w:rsid w:val="00A67A55"/>
    <w:rsid w:val="00BB733E"/>
    <w:rsid w:val="00CD4EFA"/>
    <w:rsid w:val="00FB25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shapelayout>
  </w:shapeDefaults>
  <w:doNotEmbedSmartTags/>
  <w:decimalSymbol w:val=","/>
  <w:listSeparator w:val=";"/>
  <w15:chartTrackingRefBased/>
  <w15:docId w15:val="{F40C1DAD-BFAB-4A49-A705-EBFD4B41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67A55"/>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basedOn w:val="Standaard"/>
    <w:next w:val="Standaard"/>
    <w:qFormat/>
    <w:rsid w:val="00A67A55"/>
    <w:pPr>
      <w:numPr>
        <w:numId w:val="64"/>
      </w:numPr>
      <w:spacing w:line="300" w:lineRule="atLeast"/>
      <w:outlineLvl w:val="0"/>
    </w:pPr>
    <w:rPr>
      <w:sz w:val="24"/>
    </w:rPr>
  </w:style>
  <w:style w:type="paragraph" w:styleId="Kop2">
    <w:name w:val="heading 2"/>
    <w:basedOn w:val="Standaard"/>
    <w:next w:val="Standaard"/>
    <w:qFormat/>
    <w:rsid w:val="00A67A55"/>
    <w:pPr>
      <w:outlineLvl w:val="1"/>
    </w:pPr>
    <w:rPr>
      <w:b/>
    </w:rPr>
  </w:style>
  <w:style w:type="paragraph" w:styleId="Kop3">
    <w:name w:val="heading 3"/>
    <w:basedOn w:val="Standaard"/>
    <w:next w:val="Standaard"/>
    <w:qFormat/>
    <w:rsid w:val="00A67A55"/>
    <w:pPr>
      <w:tabs>
        <w:tab w:val="clear" w:pos="1109"/>
        <w:tab w:val="left" w:pos="1111"/>
      </w:tabs>
      <w:outlineLvl w:val="2"/>
    </w:pPr>
    <w:rPr>
      <w:i/>
    </w:rPr>
  </w:style>
  <w:style w:type="paragraph" w:styleId="Kop4">
    <w:name w:val="heading 4"/>
    <w:basedOn w:val="Standaard"/>
    <w:next w:val="Standaard"/>
    <w:qFormat/>
    <w:rsid w:val="00A67A55"/>
    <w:pPr>
      <w:tabs>
        <w:tab w:val="clear" w:pos="1109"/>
        <w:tab w:val="left" w:pos="1111"/>
      </w:tabs>
      <w:outlineLvl w:val="3"/>
    </w:pPr>
    <w:rPr>
      <w:bCs/>
      <w:szCs w:val="28"/>
    </w:rPr>
  </w:style>
  <w:style w:type="paragraph" w:styleId="Kop5">
    <w:name w:val="heading 5"/>
    <w:basedOn w:val="Standaard"/>
    <w:next w:val="Standaard"/>
    <w:qFormat/>
    <w:rsid w:val="00A67A55"/>
    <w:pPr>
      <w:outlineLvl w:val="4"/>
    </w:pPr>
    <w:rPr>
      <w:bCs/>
      <w:iCs/>
      <w:szCs w:val="26"/>
    </w:rPr>
  </w:style>
  <w:style w:type="paragraph" w:styleId="Kop6">
    <w:name w:val="heading 6"/>
    <w:basedOn w:val="Standaard"/>
    <w:next w:val="Standaard"/>
    <w:qFormat/>
    <w:rsid w:val="00A67A55"/>
    <w:pPr>
      <w:outlineLvl w:val="5"/>
    </w:pPr>
    <w:rPr>
      <w:bCs/>
      <w:szCs w:val="22"/>
    </w:rPr>
  </w:style>
  <w:style w:type="paragraph" w:styleId="Kop7">
    <w:name w:val="heading 7"/>
    <w:basedOn w:val="Standaard"/>
    <w:next w:val="Standaard"/>
    <w:qFormat/>
    <w:rsid w:val="00A67A55"/>
    <w:pPr>
      <w:outlineLvl w:val="6"/>
    </w:pPr>
  </w:style>
  <w:style w:type="paragraph" w:styleId="Kop8">
    <w:name w:val="heading 8"/>
    <w:basedOn w:val="Standaard"/>
    <w:next w:val="Standaard"/>
    <w:qFormat/>
    <w:rsid w:val="00A67A55"/>
    <w:pPr>
      <w:outlineLvl w:val="7"/>
    </w:pPr>
    <w:rPr>
      <w:iCs/>
    </w:rPr>
  </w:style>
  <w:style w:type="paragraph" w:styleId="Kop9">
    <w:name w:val="heading 9"/>
    <w:basedOn w:val="Standaard"/>
    <w:next w:val="Standaard"/>
    <w:qFormat/>
    <w:rsid w:val="00A67A55"/>
    <w:pPr>
      <w:outlineLvl w:val="8"/>
    </w:pPr>
    <w:rPr>
      <w:rFonts w:cs="Arial"/>
      <w:szCs w:val="22"/>
    </w:rPr>
  </w:style>
  <w:style w:type="character" w:default="1" w:styleId="Standaardalinea-lettertype">
    <w:name w:val="Default Paragraph Font"/>
    <w:uiPriority w:val="1"/>
    <w:unhideWhenUsed/>
    <w:rsid w:val="00A67A55"/>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A67A55"/>
  </w:style>
  <w:style w:type="character" w:customStyle="1" w:styleId="WW8Num1z0">
    <w:name w:val="WW8Num1z0"/>
    <w:rPr>
      <w:rFonts w:ascii="Symbol" w:hAnsi="Symbol"/>
    </w:rPr>
  </w:style>
  <w:style w:type="character" w:customStyle="1" w:styleId="WW8Num2z0">
    <w:name w:val="WW8Num2z0"/>
    <w:rPr>
      <w:rFonts w:ascii="Wingdings" w:eastAsia="Times New Roman" w:hAnsi="Wingdings" w:cs="Times New Roman"/>
    </w:rPr>
  </w:style>
  <w:style w:type="character" w:customStyle="1" w:styleId="WW8Num2z1">
    <w:name w:val="WW8Num2z1"/>
    <w:rPr>
      <w:rFonts w:ascii="Wingdings" w:eastAsia="Times New Roman" w:hAnsi="Wingdings"/>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3z0">
    <w:name w:val="WW8Num3z0"/>
    <w:rPr>
      <w:rFonts w:ascii="Wingdings" w:eastAsia="Times New Roman" w:hAnsi="Wingdings"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eastAsia="Bodoni" w:hAnsi="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eastAsia="Bodoni" w:hAnsi="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eastAsia="Bodoni"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eastAsia="Bodoni"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Wingdings" w:eastAsia="Bodoni" w:hAnsi="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Symbol" w:hAnsi="Symbol"/>
    </w:rPr>
  </w:style>
  <w:style w:type="character" w:customStyle="1" w:styleId="WW8Num9z4">
    <w:name w:val="WW8Num9z4"/>
    <w:rPr>
      <w:rFonts w:ascii="Courier New" w:hAnsi="Courier New" w:cs="Courier New"/>
    </w:rPr>
  </w:style>
  <w:style w:type="character" w:customStyle="1" w:styleId="WW8Num10z0">
    <w:name w:val="WW8Num10z0"/>
    <w:rPr>
      <w:rFonts w:ascii="Wingdings" w:eastAsia="Bodoni" w:hAnsi="Wingdings"/>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Wingdings" w:eastAsia="Times New Roman" w:hAnsi="Wingdings" w:cs="Times New Roman"/>
    </w:rPr>
  </w:style>
  <w:style w:type="character" w:customStyle="1" w:styleId="WW8Num12z0">
    <w:name w:val="WW8Num12z0"/>
    <w:rPr>
      <w:rFonts w:ascii="Wingdings" w:eastAsia="Bodoni"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eastAsia="Bodoni" w:hAnsi="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eastAsia="Bodoni" w:hAnsi="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eastAsia="Times New Roman" w:hAnsi="Wingdings" w:cs="Times New Roman"/>
    </w:rPr>
  </w:style>
  <w:style w:type="character" w:customStyle="1" w:styleId="WW8Num16z0">
    <w:name w:val="WW8Num16z0"/>
    <w:rPr>
      <w:rFonts w:ascii="Wingdings" w:eastAsia="Times New Roman" w:hAnsi="Wingdings" w:cs="Times New Roman"/>
    </w:rPr>
  </w:style>
  <w:style w:type="character" w:customStyle="1" w:styleId="WW8Num17z0">
    <w:name w:val="WW8Num17z0"/>
    <w:rPr>
      <w:rFonts w:ascii="Wingdings" w:eastAsia="Bodoni" w:hAnsi="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Wingdings" w:eastAsia="Times New Roman" w:hAnsi="Wingdings" w:cs="Times New Roman"/>
    </w:rPr>
  </w:style>
  <w:style w:type="character" w:customStyle="1" w:styleId="WW8Num18z3">
    <w:name w:val="WW8Num18z3"/>
    <w:rPr>
      <w:rFonts w:ascii="Symbol" w:hAnsi="Symbol"/>
    </w:rPr>
  </w:style>
  <w:style w:type="character" w:customStyle="1" w:styleId="WW8Num18z4">
    <w:name w:val="WW8Num18z4"/>
    <w:rPr>
      <w:rFonts w:ascii="Courier New" w:hAnsi="Courier New"/>
    </w:rPr>
  </w:style>
  <w:style w:type="character" w:customStyle="1" w:styleId="WW8Num18z5">
    <w:name w:val="WW8Num18z5"/>
    <w:rPr>
      <w:rFonts w:ascii="Wingdings" w:hAnsi="Wingdings"/>
    </w:rPr>
  </w:style>
  <w:style w:type="character" w:customStyle="1" w:styleId="WW8Num19z0">
    <w:name w:val="WW8Num19z0"/>
    <w:rPr>
      <w:rFonts w:ascii="Wingdings" w:eastAsia="Bodoni" w:hAnsi="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eastAsia="Bodoni" w:hAnsi="Wingdings"/>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eastAsia="Times New Roman" w:hAnsi="Wingdings" w:cs="Times New Roman"/>
    </w:rPr>
  </w:style>
  <w:style w:type="character" w:customStyle="1" w:styleId="WW8Num22z0">
    <w:name w:val="WW8Num22z0"/>
    <w:rPr>
      <w:rFonts w:ascii="Wingdings" w:eastAsia="Bodoni" w:hAnsi="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Wingdings" w:eastAsia="Bodoni" w:hAnsi="Wingdings"/>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rPr>
  </w:style>
  <w:style w:type="character" w:customStyle="1" w:styleId="WW8Num25z0">
    <w:name w:val="WW8Num25z0"/>
    <w:rPr>
      <w:rFonts w:ascii="Wingdings" w:eastAsia="Bodoni" w:hAnsi="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eastAsia="Times New Roman" w:hAnsi="Wingdings" w:cs="Arial"/>
      <w:i w:val="0"/>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0">
    <w:name w:val="WW8Num27z0"/>
    <w:rPr>
      <w:rFonts w:ascii="Wingdings" w:eastAsia="Bodoni" w:hAnsi="Wingdings"/>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eastAsia="Bodoni" w:hAnsi="Wingdings"/>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Wingdings" w:eastAsia="Times New Roman" w:hAnsi="Wingdings" w:cs="Times New Roman"/>
    </w:rPr>
  </w:style>
  <w:style w:type="character" w:customStyle="1" w:styleId="WW8Num30z0">
    <w:name w:val="WW8Num30z0"/>
    <w:rPr>
      <w:rFonts w:ascii="Wingdings" w:eastAsia="Bodoni" w:hAnsi="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eastAsia="Bodoni" w:hAnsi="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eastAsia="Times New Roman" w:hAnsi="Wingdings" w:cs="Times New Roman"/>
    </w:rPr>
  </w:style>
  <w:style w:type="character" w:customStyle="1" w:styleId="WW8Num33z0">
    <w:name w:val="WW8Num33z0"/>
    <w:rPr>
      <w:rFonts w:ascii="Wingdings" w:eastAsia="Times New Roman" w:hAnsi="Wingdings" w:cs="Times New Roman"/>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eastAsia="Bodoni" w:hAnsi="Wingdings"/>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Wingdings" w:eastAsia="Bodoni" w:hAnsi="Wingdings"/>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b/>
    </w:rPr>
  </w:style>
  <w:style w:type="character" w:customStyle="1" w:styleId="WW8Num37z0">
    <w:name w:val="WW8Num37z0"/>
    <w:rPr>
      <w:rFonts w:ascii="Wingdings" w:eastAsia="Bodoni" w:hAnsi="Wingdings"/>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b/>
    </w:rPr>
  </w:style>
  <w:style w:type="character" w:customStyle="1" w:styleId="WW8Num39z0">
    <w:name w:val="WW8Num39z0"/>
    <w:rPr>
      <w:rFonts w:ascii="Wingdings" w:eastAsia="Bodoni" w:hAnsi="Wingdings"/>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eastAsia="Times New Roman" w:hAnsi="Wingdings" w:cs="Times New Roman"/>
    </w:rPr>
  </w:style>
  <w:style w:type="character" w:customStyle="1" w:styleId="WW8Num40z1">
    <w:name w:val="WW8Num40z1"/>
    <w:rPr>
      <w:rFonts w:ascii="Wingdings" w:eastAsia="Times New Roman" w:hAnsi="Wingdings"/>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0z4">
    <w:name w:val="WW8Num40z4"/>
    <w:rPr>
      <w:rFonts w:ascii="Courier New" w:hAnsi="Courier New" w:cs="Courier New"/>
    </w:rPr>
  </w:style>
  <w:style w:type="character" w:customStyle="1" w:styleId="WW8Num41z0">
    <w:name w:val="WW8Num41z0"/>
    <w:rPr>
      <w:rFonts w:ascii="Wingdings" w:eastAsia="Bodoni" w:hAnsi="Wingdings"/>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eastAsia="Bodoni" w:hAnsi="Wingdings"/>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Wingdings" w:eastAsia="Times New Roman" w:hAnsi="Wingdings" w:cs="Times New Roman"/>
    </w:rPr>
  </w:style>
  <w:style w:type="character" w:customStyle="1" w:styleId="WW8Num44z0">
    <w:name w:val="WW8Num44z0"/>
    <w:rPr>
      <w:b/>
    </w:rPr>
  </w:style>
  <w:style w:type="character" w:customStyle="1" w:styleId="WW8Num45z0">
    <w:name w:val="WW8Num45z0"/>
    <w:rPr>
      <w:rFonts w:ascii="Wingdings" w:eastAsia="Bodoni" w:hAnsi="Wingdings"/>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i w:val="0"/>
      <w:iCs w:val="0"/>
    </w:rPr>
  </w:style>
  <w:style w:type="character" w:customStyle="1" w:styleId="WW8Num47z0">
    <w:name w:val="WW8Num47z0"/>
    <w:rPr>
      <w:rFonts w:ascii="Wingdings" w:eastAsia="Times New Roman" w:hAnsi="Wingdings" w:cs="Times New Roman"/>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eastAsia="Bodoni" w:hAnsi="Wingdings"/>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Wingdings" w:eastAsia="Bodoni" w:hAnsi="Wingdings"/>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Wingdings" w:eastAsia="Times New Roman" w:hAnsi="Wingdings" w:cs="Times New Roman"/>
    </w:rPr>
  </w:style>
  <w:style w:type="character" w:customStyle="1" w:styleId="WW8Num51z0">
    <w:name w:val="WW8Num51z0"/>
    <w:rPr>
      <w:rFonts w:ascii="Wingdings" w:eastAsia="Bodoni" w:hAnsi="Wingdings"/>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Wingdings" w:eastAsia="Bodoni" w:hAnsi="Wingdings"/>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rPr>
      <w:rFonts w:ascii="Wingdings" w:hAnsi="Wingdings"/>
    </w:rPr>
  </w:style>
  <w:style w:type="character" w:customStyle="1" w:styleId="WW8Num53z1">
    <w:name w:val="WW8Num53z1"/>
    <w:rPr>
      <w:rFonts w:ascii="Symbol" w:hAnsi="Symbol"/>
    </w:rPr>
  </w:style>
  <w:style w:type="character" w:customStyle="1" w:styleId="WW8Num53z4">
    <w:name w:val="WW8Num53z4"/>
    <w:rPr>
      <w:rFonts w:ascii="Courier New" w:hAnsi="Courier New" w:cs="Courier New"/>
    </w:rPr>
  </w:style>
  <w:style w:type="character" w:customStyle="1" w:styleId="WW8Num54z0">
    <w:name w:val="WW8Num54z0"/>
    <w:rPr>
      <w:rFonts w:ascii="Wingdings" w:eastAsia="Bodoni" w:hAnsi="Wingdings"/>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Wingdings" w:eastAsia="Bodoni" w:hAnsi="Wingdings"/>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b/>
    </w:rPr>
  </w:style>
  <w:style w:type="character" w:customStyle="1" w:styleId="WW8Num57z0">
    <w:name w:val="WW8Num57z0"/>
    <w:rPr>
      <w:rFonts w:ascii="Wingdings" w:eastAsia="Bodoni" w:hAnsi="Wingdings"/>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eastAsia="Bodoni" w:hAnsi="Wingdings"/>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9z0">
    <w:name w:val="WW8Num59z0"/>
    <w:rPr>
      <w:rFonts w:ascii="Wingdings" w:eastAsia="Bodoni" w:hAnsi="Wingdings"/>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eastAsia="Bodoni" w:hAnsi="Wingdings"/>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Wingdings" w:eastAsia="Bodoni" w:hAnsi="Wingdings"/>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Wingdings" w:eastAsia="Bodoni" w:hAnsi="Wingdings"/>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0">
    <w:name w:val="WW8Num63z0"/>
    <w:rPr>
      <w:rFonts w:ascii="Wingdings" w:eastAsia="Bodoni" w:hAnsi="Wingdings"/>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eastAsia="Bodoni" w:hAnsi="Wingdings"/>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Wingdings" w:eastAsia="Bodoni" w:hAnsi="Wingdings"/>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eastAsia="Times New Roman" w:hAnsi="Wingdings" w:cs="Times New Roman"/>
    </w:rPr>
  </w:style>
  <w:style w:type="character" w:customStyle="1" w:styleId="WW8Num67z0">
    <w:name w:val="WW8Num67z0"/>
    <w:rPr>
      <w:rFonts w:ascii="Wingdings" w:eastAsia="Bodoni" w:hAnsi="Wingdings"/>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rPr>
  </w:style>
  <w:style w:type="character" w:customStyle="1" w:styleId="WW8Num67z3">
    <w:name w:val="WW8Num67z3"/>
    <w:rPr>
      <w:rFonts w:ascii="Symbol" w:hAnsi="Symbol"/>
    </w:rPr>
  </w:style>
  <w:style w:type="character" w:customStyle="1" w:styleId="WW8Num68z0">
    <w:name w:val="WW8Num68z0"/>
    <w:rPr>
      <w:rFonts w:ascii="Wingdings" w:eastAsia="Bodoni" w:hAnsi="Wingdings"/>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eastAsia="Times New Roman" w:hAnsi="Wingdings" w:cs="Times New Roman"/>
    </w:rPr>
  </w:style>
  <w:style w:type="character" w:customStyle="1" w:styleId="WW8Num69z1">
    <w:name w:val="WW8Num69z1"/>
    <w:rPr>
      <w:rFonts w:ascii="Courier New" w:hAnsi="Courier New" w:cs="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eastAsia="Bodoni" w:hAnsi="Wingdings"/>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Standaardalinea-lettertype1">
    <w:name w:val="Standaardalinea-lettertype1"/>
  </w:style>
  <w:style w:type="character" w:styleId="Paginanummer">
    <w:name w:val="page number"/>
    <w:basedOn w:val="Standaardalinea-lettertype1"/>
  </w:style>
  <w:style w:type="character" w:styleId="Hyperlink">
    <w:name w:val="Hyperlink"/>
    <w:rPr>
      <w:color w:val="0000FF"/>
      <w:u w:val="single"/>
    </w:rPr>
  </w:style>
  <w:style w:type="character" w:styleId="GevolgdeHyperlink">
    <w:name w:val="FollowedHyperlink"/>
    <w:rPr>
      <w:color w:val="800080"/>
      <w:u w:val="single"/>
    </w:rPr>
  </w:style>
  <w:style w:type="character" w:customStyle="1" w:styleId="Verwijzingopmerking1">
    <w:name w:val="Verwijzing opmerking1"/>
    <w:rPr>
      <w:sz w:val="16"/>
      <w:szCs w:val="16"/>
    </w:rPr>
  </w:style>
  <w:style w:type="paragraph" w:customStyle="1" w:styleId="Kop">
    <w:name w:val="Kop"/>
    <w:basedOn w:val="Standaard"/>
    <w:next w:val="Standaard"/>
    <w:pPr>
      <w:pBdr>
        <w:top w:val="single" w:sz="4" w:space="4" w:color="000000"/>
        <w:bottom w:val="single" w:sz="4" w:space="4" w:color="000000"/>
      </w:pBdr>
    </w:pPr>
  </w:style>
  <w:style w:type="paragraph" w:styleId="Plattetekst">
    <w:name w:val="Body Text"/>
    <w:basedOn w:val="Standaard"/>
    <w:pPr>
      <w:spacing w:line="240" w:lineRule="auto"/>
    </w:pPr>
    <w:rPr>
      <w:rFonts w:ascii="Arial" w:hAnsi="Arial"/>
      <w:i/>
      <w:iCs/>
      <w:sz w:val="24"/>
    </w:rPr>
  </w:style>
  <w:style w:type="paragraph" w:styleId="Lijst">
    <w:name w:val="List"/>
    <w:basedOn w:val="Plattetekst"/>
    <w:rPr>
      <w:rFonts w:cs="Lohit Hindi"/>
    </w:rPr>
  </w:style>
  <w:style w:type="paragraph" w:customStyle="1" w:styleId="Bijschrift1">
    <w:name w:val="Bijschrift1"/>
    <w:basedOn w:val="Standaard"/>
    <w:pPr>
      <w:suppressLineNumbers/>
      <w:spacing w:before="120" w:after="120"/>
    </w:pPr>
    <w:rPr>
      <w:rFonts w:cs="Lohit Hindi"/>
      <w:i/>
      <w:iCs/>
      <w:sz w:val="24"/>
      <w:szCs w:val="24"/>
    </w:rPr>
  </w:style>
  <w:style w:type="paragraph" w:customStyle="1" w:styleId="Index">
    <w:name w:val="Index"/>
    <w:basedOn w:val="Standaard"/>
    <w:pPr>
      <w:suppressLineNumbers/>
    </w:pPr>
    <w:rPr>
      <w:rFonts w:cs="Lohit Hindi"/>
    </w:rPr>
  </w:style>
  <w:style w:type="paragraph" w:styleId="Koptekst">
    <w:name w:val="header"/>
    <w:basedOn w:val="Standaard"/>
    <w:rsid w:val="00A67A55"/>
    <w:pPr>
      <w:tabs>
        <w:tab w:val="center" w:pos="4536"/>
        <w:tab w:val="right" w:pos="9072"/>
      </w:tabs>
    </w:pPr>
  </w:style>
  <w:style w:type="paragraph" w:styleId="Voettekst">
    <w:name w:val="footer"/>
    <w:basedOn w:val="Standaard"/>
    <w:rsid w:val="00A67A55"/>
    <w:pPr>
      <w:tabs>
        <w:tab w:val="center" w:pos="4536"/>
        <w:tab w:val="right" w:pos="9072"/>
      </w:tabs>
    </w:pPr>
  </w:style>
  <w:style w:type="paragraph" w:styleId="Titel">
    <w:name w:val="Title"/>
    <w:basedOn w:val="Standaard"/>
    <w:next w:val="Ondertitel"/>
    <w:qFormat/>
    <w:pPr>
      <w:spacing w:before="240" w:after="60"/>
      <w:jc w:val="center"/>
    </w:pPr>
    <w:rPr>
      <w:rFonts w:cs="Arial"/>
      <w:b/>
      <w:bCs/>
      <w:kern w:val="1"/>
      <w:sz w:val="32"/>
      <w:szCs w:val="32"/>
    </w:rPr>
  </w:style>
  <w:style w:type="paragraph" w:styleId="Ondertitel">
    <w:name w:val="Subtitle"/>
    <w:basedOn w:val="Kop"/>
    <w:next w:val="Plattetekst"/>
    <w:qFormat/>
    <w:pPr>
      <w:jc w:val="center"/>
    </w:pPr>
    <w:rPr>
      <w:i/>
      <w:iCs/>
      <w:sz w:val="28"/>
      <w:szCs w:val="28"/>
    </w:rPr>
  </w:style>
  <w:style w:type="paragraph" w:customStyle="1" w:styleId="Adresgegevens">
    <w:name w:val="Adresgegevens"/>
    <w:basedOn w:val="Standaard"/>
    <w:pPr>
      <w:spacing w:line="240" w:lineRule="exact"/>
    </w:pPr>
    <w:rPr>
      <w:lang w:val="nl-NL"/>
    </w:rPr>
  </w:style>
  <w:style w:type="paragraph" w:customStyle="1" w:styleId="Plattetekst21">
    <w:name w:val="Platte tekst 21"/>
    <w:basedOn w:val="Standaard"/>
    <w:pPr>
      <w:spacing w:line="240" w:lineRule="auto"/>
    </w:pPr>
    <w:rPr>
      <w:rFonts w:ascii="Arial" w:hAnsi="Arial"/>
      <w:b/>
      <w:bCs/>
      <w:sz w:val="24"/>
    </w:rPr>
  </w:style>
  <w:style w:type="paragraph" w:styleId="Plattetekstinspringen">
    <w:name w:val="Body Text Indent"/>
    <w:basedOn w:val="Standaard"/>
    <w:pPr>
      <w:spacing w:line="240" w:lineRule="auto"/>
      <w:ind w:left="360"/>
    </w:pPr>
    <w:rPr>
      <w:rFonts w:ascii="Arial" w:hAnsi="Arial"/>
      <w:i/>
      <w:iCs/>
      <w:sz w:val="24"/>
    </w:rPr>
  </w:style>
  <w:style w:type="paragraph" w:customStyle="1" w:styleId="Plattetekstinspringen21">
    <w:name w:val="Platte tekst inspringen 21"/>
    <w:basedOn w:val="Standaard"/>
    <w:pPr>
      <w:spacing w:line="300" w:lineRule="atLeast"/>
      <w:ind w:left="397"/>
    </w:pPr>
    <w:rPr>
      <w:rFonts w:ascii="Arial" w:hAnsi="Arial" w:cs="Arial"/>
      <w:i/>
      <w:iCs/>
      <w:sz w:val="24"/>
    </w:rPr>
  </w:style>
  <w:style w:type="paragraph" w:customStyle="1" w:styleId="Plattetekst31">
    <w:name w:val="Platte tekst 31"/>
    <w:basedOn w:val="Standaard"/>
    <w:pPr>
      <w:spacing w:line="240" w:lineRule="auto"/>
    </w:pPr>
    <w:rPr>
      <w:rFonts w:ascii="Arial" w:hAnsi="Arial"/>
      <w:sz w:val="20"/>
    </w:rPr>
  </w:style>
  <w:style w:type="paragraph" w:customStyle="1" w:styleId="Plattetekstinspringen31">
    <w:name w:val="Platte tekst inspringen 31"/>
    <w:basedOn w:val="Standaard"/>
    <w:pPr>
      <w:tabs>
        <w:tab w:val="left" w:pos="360"/>
      </w:tabs>
      <w:spacing w:line="300" w:lineRule="atLeast"/>
      <w:ind w:left="360" w:hanging="360"/>
    </w:pPr>
    <w:rPr>
      <w:rFonts w:ascii="Arial" w:hAnsi="Arial" w:cs="Arial"/>
      <w:sz w:val="24"/>
    </w:rPr>
  </w:style>
  <w:style w:type="paragraph" w:customStyle="1" w:styleId="Lijstopsomteken1">
    <w:name w:val="Lijst opsom.teken1"/>
    <w:basedOn w:val="Standaard"/>
    <w:pPr>
      <w:numPr>
        <w:numId w:val="2"/>
      </w:numPr>
    </w:pPr>
  </w:style>
  <w:style w:type="paragraph" w:styleId="Ballontekst">
    <w:name w:val="Balloon Text"/>
    <w:basedOn w:val="Standaard"/>
    <w:rPr>
      <w:rFonts w:ascii="Tahoma" w:hAnsi="Tahoma" w:cs="Tahoma"/>
      <w:sz w:val="16"/>
      <w:szCs w:val="16"/>
    </w:rPr>
  </w:style>
  <w:style w:type="paragraph" w:customStyle="1" w:styleId="Documentstructuur1">
    <w:name w:val="Documentstructuur1"/>
    <w:basedOn w:val="Standaard"/>
    <w:pPr>
      <w:shd w:val="clear" w:color="auto" w:fill="000080"/>
    </w:pPr>
    <w:rPr>
      <w:rFonts w:ascii="Tahoma" w:hAnsi="Tahoma" w:cs="Tahoma"/>
      <w:sz w:val="20"/>
    </w:rPr>
  </w:style>
  <w:style w:type="paragraph" w:customStyle="1" w:styleId="Tekstopmerking1">
    <w:name w:val="Tekst opmerking1"/>
    <w:basedOn w:val="Standaard"/>
    <w:rPr>
      <w:sz w:val="20"/>
    </w:rPr>
  </w:style>
  <w:style w:type="paragraph" w:styleId="Onderwerpvanopmerking">
    <w:name w:val="annotation subject"/>
    <w:basedOn w:val="Tekstopmerking1"/>
    <w:next w:val="Tekstopmerking1"/>
    <w:rPr>
      <w:b/>
      <w:bCs/>
    </w:rPr>
  </w:style>
  <w:style w:type="paragraph" w:customStyle="1" w:styleId="C2-CtrSglS">
    <w:name w:val="C2-Ctr Sgl S"/>
    <w:pPr>
      <w:keepNext/>
      <w:keepLines/>
      <w:suppressAutoHyphens/>
      <w:jc w:val="center"/>
    </w:pPr>
    <w:rPr>
      <w:rFonts w:ascii="Arial" w:eastAsia="Arial" w:hAnsi="Arial"/>
      <w:sz w:val="24"/>
      <w:lang w:val="en-US" w:eastAsia="ar-SA"/>
    </w:r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Frame-inhoud">
    <w:name w:val="Frame-inhoud"/>
    <w:basedOn w:val="Plattetekst"/>
  </w:style>
  <w:style w:type="paragraph" w:customStyle="1" w:styleId="RAankruisvak-leeg">
    <w:name w:val="R_Aankruisvak-leeg"/>
    <w:basedOn w:val="Standaard"/>
    <w:rsid w:val="00A67A55"/>
    <w:pPr>
      <w:numPr>
        <w:numId w:val="65"/>
      </w:numPr>
    </w:pPr>
  </w:style>
  <w:style w:type="paragraph" w:customStyle="1" w:styleId="RAankruisvak-vinkje">
    <w:name w:val="R_Aankruisvak-vinkje"/>
    <w:basedOn w:val="Standaard"/>
    <w:rsid w:val="00A67A55"/>
    <w:pPr>
      <w:numPr>
        <w:numId w:val="66"/>
      </w:numPr>
    </w:pPr>
  </w:style>
  <w:style w:type="paragraph" w:customStyle="1" w:styleId="RAfzend-invulling">
    <w:name w:val="R_Afzend-invulling"/>
    <w:basedOn w:val="Standaard"/>
    <w:next w:val="Standaard"/>
    <w:rsid w:val="00A67A55"/>
    <w:pPr>
      <w:spacing w:line="180" w:lineRule="atLeast"/>
    </w:pPr>
    <w:rPr>
      <w:sz w:val="13"/>
    </w:rPr>
  </w:style>
  <w:style w:type="paragraph" w:customStyle="1" w:styleId="RAfzend-kopje">
    <w:name w:val="R_Afzend-kopje"/>
    <w:basedOn w:val="Standaard"/>
    <w:next w:val="Standaard"/>
    <w:link w:val="RAfzend-kopjeChar"/>
    <w:rsid w:val="00A67A55"/>
    <w:pPr>
      <w:spacing w:line="180" w:lineRule="atLeast"/>
    </w:pPr>
    <w:rPr>
      <w:b/>
      <w:sz w:val="13"/>
    </w:rPr>
  </w:style>
  <w:style w:type="character" w:customStyle="1" w:styleId="RAfzend-kopjeChar">
    <w:name w:val="R_Afzend-kopje Char"/>
    <w:link w:val="RAfzend-kopje"/>
    <w:rsid w:val="00A67A55"/>
    <w:rPr>
      <w:rFonts w:ascii="Verdana" w:hAnsi="Verdana"/>
      <w:b/>
      <w:sz w:val="13"/>
    </w:rPr>
  </w:style>
  <w:style w:type="paragraph" w:customStyle="1" w:styleId="RAfzend-voorwaarden">
    <w:name w:val="R_Afzend-voorwaarden"/>
    <w:basedOn w:val="Standaard"/>
    <w:next w:val="Standaard"/>
    <w:rsid w:val="00A67A55"/>
    <w:pPr>
      <w:spacing w:line="180" w:lineRule="atLeast"/>
    </w:pPr>
    <w:rPr>
      <w:i/>
      <w:sz w:val="13"/>
    </w:rPr>
  </w:style>
  <w:style w:type="paragraph" w:customStyle="1" w:styleId="RAfzend-witregel-groot">
    <w:name w:val="R_Afzend-witregel-groot"/>
    <w:basedOn w:val="Standaard"/>
    <w:next w:val="Standaard"/>
    <w:rsid w:val="00A67A55"/>
    <w:pPr>
      <w:spacing w:line="270" w:lineRule="exact"/>
    </w:pPr>
  </w:style>
  <w:style w:type="paragraph" w:customStyle="1" w:styleId="RAfzend-witregel-klein">
    <w:name w:val="R_Afzend-witregel-klein"/>
    <w:basedOn w:val="Standaard"/>
    <w:next w:val="Standaard"/>
    <w:rsid w:val="00A67A55"/>
    <w:pPr>
      <w:spacing w:line="90" w:lineRule="exact"/>
    </w:pPr>
    <w:rPr>
      <w:sz w:val="6"/>
    </w:rPr>
  </w:style>
  <w:style w:type="paragraph" w:customStyle="1" w:styleId="RAlineakop">
    <w:name w:val="R_Alineakop"/>
    <w:basedOn w:val="Standaard"/>
    <w:next w:val="Standaard"/>
    <w:rsid w:val="00A67A55"/>
    <w:pPr>
      <w:keepNext/>
    </w:pPr>
    <w:rPr>
      <w:b/>
    </w:rPr>
  </w:style>
  <w:style w:type="paragraph" w:customStyle="1" w:styleId="RBestelcode">
    <w:name w:val="R_Bestelcode"/>
    <w:basedOn w:val="Standaard"/>
    <w:next w:val="Standaard"/>
    <w:rsid w:val="00A67A55"/>
    <w:pPr>
      <w:spacing w:line="160" w:lineRule="atLeast"/>
    </w:pPr>
    <w:rPr>
      <w:sz w:val="10"/>
    </w:rPr>
  </w:style>
  <w:style w:type="paragraph" w:customStyle="1" w:styleId="RHoofdstuk-ongenummerd">
    <w:name w:val="R_Hoofdstuk-ongenummerd"/>
    <w:basedOn w:val="Standaard"/>
    <w:next w:val="Standaard"/>
    <w:rsid w:val="00A67A55"/>
    <w:pPr>
      <w:spacing w:line="300" w:lineRule="atLeast"/>
    </w:pPr>
    <w:rPr>
      <w:sz w:val="24"/>
    </w:rPr>
  </w:style>
  <w:style w:type="paragraph" w:customStyle="1" w:styleId="RLijn-onder">
    <w:name w:val="R_Lijn-onder"/>
    <w:basedOn w:val="Standaard"/>
    <w:rsid w:val="00A67A55"/>
    <w:pPr>
      <w:pBdr>
        <w:bottom w:val="single" w:sz="6" w:space="1" w:color="auto"/>
      </w:pBdr>
    </w:pPr>
    <w:rPr>
      <w:lang w:val="en-US"/>
    </w:rPr>
  </w:style>
  <w:style w:type="paragraph" w:customStyle="1" w:styleId="ROpsomming-bolletjes">
    <w:name w:val="R_Opsomming-bolletjes"/>
    <w:basedOn w:val="Standaard"/>
    <w:rsid w:val="00A67A55"/>
    <w:pPr>
      <w:numPr>
        <w:numId w:val="67"/>
      </w:numPr>
    </w:pPr>
  </w:style>
  <w:style w:type="paragraph" w:customStyle="1" w:styleId="ROpsomming-bolletjes-klein">
    <w:name w:val="R_Opsomming-bolletjes-klein"/>
    <w:basedOn w:val="Standaard"/>
    <w:rsid w:val="00A67A55"/>
    <w:pPr>
      <w:numPr>
        <w:numId w:val="68"/>
      </w:numPr>
      <w:spacing w:line="180" w:lineRule="atLeast"/>
    </w:pPr>
    <w:rPr>
      <w:sz w:val="13"/>
      <w:szCs w:val="18"/>
    </w:rPr>
  </w:style>
  <w:style w:type="paragraph" w:customStyle="1" w:styleId="ROpsomming-bullets">
    <w:name w:val="R_Opsomming-bullets"/>
    <w:basedOn w:val="Standaard"/>
    <w:rsid w:val="00A67A55"/>
    <w:pPr>
      <w:numPr>
        <w:numId w:val="69"/>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A67A55"/>
    <w:pPr>
      <w:numPr>
        <w:numId w:val="70"/>
      </w:numPr>
    </w:pPr>
  </w:style>
  <w:style w:type="paragraph" w:customStyle="1" w:styleId="ROpsomming-genummerd">
    <w:name w:val="R_Opsomming-genummerd"/>
    <w:basedOn w:val="Standaard"/>
    <w:rsid w:val="00A67A55"/>
    <w:pPr>
      <w:numPr>
        <w:numId w:val="71"/>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A67A55"/>
    <w:pPr>
      <w:numPr>
        <w:numId w:val="72"/>
      </w:numPr>
    </w:pPr>
  </w:style>
  <w:style w:type="paragraph" w:customStyle="1" w:styleId="RPaginanummer">
    <w:name w:val="R_Paginanummer"/>
    <w:basedOn w:val="RAfzend-invulling"/>
    <w:next w:val="Standaard"/>
    <w:rsid w:val="00A67A55"/>
  </w:style>
  <w:style w:type="paragraph" w:customStyle="1" w:styleId="RReferenties">
    <w:name w:val="R_Referenties"/>
    <w:basedOn w:val="Standaard"/>
    <w:next w:val="Standaard"/>
    <w:rsid w:val="00A67A55"/>
    <w:rPr>
      <w:szCs w:val="18"/>
    </w:rPr>
  </w:style>
  <w:style w:type="paragraph" w:customStyle="1" w:styleId="RRetouradres">
    <w:name w:val="R_Retouradres"/>
    <w:basedOn w:val="RAfzend-invulling"/>
    <w:next w:val="Standaard"/>
    <w:rsid w:val="00A67A55"/>
  </w:style>
  <w:style w:type="paragraph" w:customStyle="1" w:styleId="RRubricering">
    <w:name w:val="R_Rubricering"/>
    <w:basedOn w:val="Standaard"/>
    <w:next w:val="Standaard"/>
    <w:link w:val="RRubriceringChar"/>
    <w:rsid w:val="00A67A55"/>
    <w:pPr>
      <w:spacing w:line="240" w:lineRule="exact"/>
    </w:pPr>
    <w:rPr>
      <w:b/>
      <w:caps/>
      <w:sz w:val="13"/>
    </w:rPr>
  </w:style>
  <w:style w:type="character" w:customStyle="1" w:styleId="RRubriceringChar">
    <w:name w:val="R_Rubricering Char"/>
    <w:link w:val="RRubricering"/>
    <w:rsid w:val="00A67A55"/>
    <w:rPr>
      <w:rFonts w:ascii="Verdana" w:hAnsi="Verdana"/>
      <w:b/>
      <w:caps/>
      <w:sz w:val="13"/>
    </w:rPr>
  </w:style>
  <w:style w:type="paragraph" w:customStyle="1" w:styleId="RTabelkop">
    <w:name w:val="R_Tabelkop"/>
    <w:basedOn w:val="Standaard"/>
    <w:rsid w:val="00A67A55"/>
    <w:rPr>
      <w:b/>
      <w:sz w:val="14"/>
    </w:rPr>
  </w:style>
  <w:style w:type="paragraph" w:customStyle="1" w:styleId="RTabeltekst">
    <w:name w:val="R_Tabeltekst"/>
    <w:basedOn w:val="Standaard"/>
    <w:rsid w:val="00A67A55"/>
    <w:rPr>
      <w:sz w:val="14"/>
    </w:rPr>
  </w:style>
  <w:style w:type="paragraph" w:customStyle="1" w:styleId="RTitel">
    <w:name w:val="R_Titel"/>
    <w:basedOn w:val="Standaard"/>
    <w:next w:val="Standaard"/>
    <w:rsid w:val="00A67A55"/>
    <w:pPr>
      <w:keepNext/>
      <w:spacing w:line="300" w:lineRule="atLeast"/>
    </w:pPr>
    <w:rPr>
      <w:b/>
      <w:sz w:val="24"/>
    </w:rPr>
  </w:style>
  <w:style w:type="paragraph" w:customStyle="1" w:styleId="RToezendgegevens">
    <w:name w:val="R_Toezendgegevens"/>
    <w:basedOn w:val="Standaard"/>
    <w:next w:val="Standaard"/>
    <w:rsid w:val="00A67A55"/>
    <w:rPr>
      <w:szCs w:val="18"/>
    </w:rPr>
  </w:style>
  <w:style w:type="character" w:customStyle="1" w:styleId="RVoetnootmarkering">
    <w:name w:val="R_Voetnootmarkering"/>
    <w:rsid w:val="00A67A55"/>
    <w:rPr>
      <w:rFonts w:ascii="Verdana" w:hAnsi="Verdana"/>
      <w:position w:val="4"/>
      <w:sz w:val="13"/>
    </w:rPr>
  </w:style>
  <w:style w:type="paragraph" w:customStyle="1" w:styleId="RVoetnoottekst">
    <w:name w:val="R_Voetnoottekst"/>
    <w:basedOn w:val="Standaard"/>
    <w:next w:val="Standaard"/>
    <w:rsid w:val="00A67A55"/>
    <w:pPr>
      <w:spacing w:line="180" w:lineRule="atLeast"/>
      <w:ind w:left="227" w:hanging="227"/>
    </w:pPr>
    <w:rPr>
      <w:sz w:val="13"/>
    </w:rPr>
  </w:style>
  <w:style w:type="paragraph" w:customStyle="1" w:styleId="RHSformuliernaam">
    <w:name w:val="RHS formuliernaam"/>
    <w:basedOn w:val="Standaard"/>
    <w:next w:val="Standaard"/>
    <w:rsid w:val="00A67A55"/>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A67A55"/>
    <w:pPr>
      <w:keepLines/>
      <w:spacing w:line="240" w:lineRule="atLeast"/>
    </w:pPr>
    <w:rPr>
      <w:rFonts w:ascii="Verdana" w:hAnsi="Verdana"/>
      <w:b/>
      <w:sz w:val="18"/>
      <w:szCs w:val="18"/>
    </w:rPr>
  </w:style>
  <w:style w:type="paragraph" w:customStyle="1" w:styleId="RHSgroot-italic">
    <w:name w:val="RHS groot - italic"/>
    <w:link w:val="RHSgroot-italicChar"/>
    <w:rsid w:val="00A67A55"/>
    <w:pPr>
      <w:keepLines/>
      <w:spacing w:line="240" w:lineRule="atLeast"/>
    </w:pPr>
    <w:rPr>
      <w:rFonts w:ascii="Verdana" w:hAnsi="Verdana"/>
      <w:i/>
      <w:sz w:val="18"/>
      <w:szCs w:val="18"/>
    </w:rPr>
  </w:style>
  <w:style w:type="paragraph" w:customStyle="1" w:styleId="RHSgroot-regular">
    <w:name w:val="RHS groot - regular"/>
    <w:link w:val="RHSgroot-regularChar"/>
    <w:rsid w:val="00A67A55"/>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A67A55"/>
    <w:pPr>
      <w:keepLines/>
      <w:spacing w:line="270" w:lineRule="exact"/>
    </w:pPr>
    <w:rPr>
      <w:rFonts w:ascii="Verdana" w:hAnsi="Verdana"/>
      <w:sz w:val="27"/>
      <w:szCs w:val="18"/>
    </w:rPr>
  </w:style>
  <w:style w:type="paragraph" w:customStyle="1" w:styleId="RHSklein-bold">
    <w:name w:val="RHS klein - bold"/>
    <w:link w:val="RHSklein-boldChar"/>
    <w:rsid w:val="00A67A55"/>
    <w:pPr>
      <w:keepLines/>
      <w:spacing w:line="180" w:lineRule="atLeast"/>
    </w:pPr>
    <w:rPr>
      <w:rFonts w:ascii="Verdana" w:hAnsi="Verdana"/>
      <w:b/>
      <w:sz w:val="13"/>
      <w:szCs w:val="13"/>
    </w:rPr>
  </w:style>
  <w:style w:type="paragraph" w:customStyle="1" w:styleId="RHSklein-italic">
    <w:name w:val="RHS klein - italic"/>
    <w:link w:val="RHSklein-italicChar"/>
    <w:rsid w:val="00A67A55"/>
    <w:pPr>
      <w:keepLines/>
      <w:spacing w:line="180" w:lineRule="atLeast"/>
    </w:pPr>
    <w:rPr>
      <w:rFonts w:ascii="Verdana" w:hAnsi="Verdana"/>
      <w:i/>
      <w:sz w:val="13"/>
      <w:szCs w:val="13"/>
    </w:rPr>
  </w:style>
  <w:style w:type="paragraph" w:customStyle="1" w:styleId="RHSklein-regular">
    <w:name w:val="RHS klein - regular"/>
    <w:link w:val="RHSklein-regularChar"/>
    <w:rsid w:val="00A67A55"/>
    <w:pPr>
      <w:keepLines/>
      <w:spacing w:line="180" w:lineRule="atLeast"/>
    </w:pPr>
    <w:rPr>
      <w:rFonts w:ascii="Verdana" w:hAnsi="Verdana"/>
      <w:sz w:val="13"/>
      <w:szCs w:val="13"/>
    </w:rPr>
  </w:style>
  <w:style w:type="paragraph" w:customStyle="1" w:styleId="RHSklein-W1">
    <w:name w:val="RHS klein - W1"/>
    <w:rsid w:val="00A67A55"/>
    <w:pPr>
      <w:keepLines/>
      <w:spacing w:line="90" w:lineRule="exact"/>
    </w:pPr>
    <w:rPr>
      <w:rFonts w:ascii="Verdana" w:hAnsi="Verdana"/>
      <w:sz w:val="9"/>
      <w:szCs w:val="9"/>
    </w:rPr>
  </w:style>
  <w:style w:type="table" w:styleId="Tabelraster">
    <w:name w:val="Table Grid"/>
    <w:basedOn w:val="Standaardtabel"/>
    <w:rsid w:val="00A67A5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rsid w:val="00A67A55"/>
    <w:rPr>
      <w:rFonts w:ascii="Verdana" w:hAnsi="Verdana"/>
      <w:position w:val="0"/>
      <w:sz w:val="20"/>
      <w:vertAlign w:val="superscript"/>
    </w:rPr>
  </w:style>
  <w:style w:type="paragraph" w:styleId="Voetnoottekst">
    <w:name w:val="footnote text"/>
    <w:basedOn w:val="Standaard"/>
    <w:next w:val="Standaard"/>
    <w:link w:val="VoetnoottekstChar"/>
    <w:rsid w:val="00A67A55"/>
    <w:pPr>
      <w:spacing w:line="180" w:lineRule="atLeast"/>
      <w:ind w:left="227" w:hanging="227"/>
    </w:pPr>
    <w:rPr>
      <w:sz w:val="13"/>
    </w:rPr>
  </w:style>
  <w:style w:type="character" w:customStyle="1" w:styleId="VoetnoottekstChar">
    <w:name w:val="Voetnoottekst Char"/>
    <w:basedOn w:val="Standaardalinea-lettertype"/>
    <w:link w:val="Voetnoottekst"/>
    <w:rsid w:val="00A67A55"/>
    <w:rPr>
      <w:rFonts w:ascii="Verdana" w:hAnsi="Verdana"/>
      <w:sz w:val="13"/>
    </w:rPr>
  </w:style>
  <w:style w:type="paragraph" w:customStyle="1" w:styleId="RHStabel-koppen">
    <w:name w:val="RHS tabel - koppen"/>
    <w:basedOn w:val="Standaard"/>
    <w:link w:val="RHStabel-koppenChar"/>
    <w:rsid w:val="00A67A55"/>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A67A55"/>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A67A55"/>
    <w:rPr>
      <w:rFonts w:ascii="Verdana" w:hAnsi="Verdana"/>
      <w:b/>
      <w:sz w:val="18"/>
      <w:szCs w:val="18"/>
    </w:rPr>
  </w:style>
  <w:style w:type="character" w:customStyle="1" w:styleId="RHSgroot-italicChar">
    <w:name w:val="RHS groot - italic Char"/>
    <w:link w:val="RHSgroot-italic"/>
    <w:rsid w:val="00A67A55"/>
    <w:rPr>
      <w:rFonts w:ascii="Verdana" w:hAnsi="Verdana"/>
      <w:i/>
      <w:sz w:val="18"/>
      <w:szCs w:val="18"/>
    </w:rPr>
  </w:style>
  <w:style w:type="character" w:customStyle="1" w:styleId="RHSgroot-regularChar">
    <w:name w:val="RHS groot - regular Char"/>
    <w:link w:val="RHSgroot-regular"/>
    <w:rsid w:val="00A67A55"/>
    <w:rPr>
      <w:rFonts w:ascii="Verdana" w:hAnsi="Verdana"/>
      <w:sz w:val="18"/>
      <w:szCs w:val="18"/>
    </w:rPr>
  </w:style>
  <w:style w:type="character" w:customStyle="1" w:styleId="RHSklein-boldChar">
    <w:name w:val="RHS klein - bold Char"/>
    <w:link w:val="RHSklein-bold"/>
    <w:rsid w:val="00A67A55"/>
    <w:rPr>
      <w:rFonts w:ascii="Verdana" w:hAnsi="Verdana"/>
      <w:b/>
      <w:sz w:val="13"/>
      <w:szCs w:val="13"/>
    </w:rPr>
  </w:style>
  <w:style w:type="character" w:customStyle="1" w:styleId="RHSklein-italicChar">
    <w:name w:val="RHS klein - italic Char"/>
    <w:link w:val="RHSklein-italic"/>
    <w:rsid w:val="00A67A55"/>
    <w:rPr>
      <w:rFonts w:ascii="Verdana" w:hAnsi="Verdana"/>
      <w:i/>
      <w:sz w:val="13"/>
      <w:szCs w:val="13"/>
    </w:rPr>
  </w:style>
  <w:style w:type="character" w:customStyle="1" w:styleId="RHSklein-regularChar">
    <w:name w:val="RHS klein - regular Char"/>
    <w:link w:val="RHSklein-regular"/>
    <w:rsid w:val="00A67A55"/>
    <w:rPr>
      <w:rFonts w:ascii="Verdana" w:hAnsi="Verdana"/>
      <w:sz w:val="13"/>
      <w:szCs w:val="13"/>
    </w:rPr>
  </w:style>
  <w:style w:type="character" w:customStyle="1" w:styleId="RHStabel-koppenChar">
    <w:name w:val="RHS tabel - koppen Char"/>
    <w:link w:val="RHStabel-koppen"/>
    <w:rsid w:val="00A67A55"/>
    <w:rPr>
      <w:rFonts w:ascii="Verdana" w:hAnsi="Verdana"/>
      <w:b/>
      <w:sz w:val="14"/>
      <w:szCs w:val="14"/>
    </w:rPr>
  </w:style>
  <w:style w:type="character" w:customStyle="1" w:styleId="RHStabel-tekstChar">
    <w:name w:val="RHS tabel - tekst Char"/>
    <w:link w:val="RHStabel-tekst"/>
    <w:rsid w:val="00A67A55"/>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30047">
      <w:bodyDiv w:val="1"/>
      <w:marLeft w:val="0"/>
      <w:marRight w:val="0"/>
      <w:marTop w:val="0"/>
      <w:marBottom w:val="0"/>
      <w:divBdr>
        <w:top w:val="none" w:sz="0" w:space="0" w:color="auto"/>
        <w:left w:val="none" w:sz="0" w:space="0" w:color="auto"/>
        <w:bottom w:val="none" w:sz="0" w:space="0" w:color="auto"/>
        <w:right w:val="none" w:sz="0" w:space="0" w:color="auto"/>
      </w:divBdr>
    </w:div>
    <w:div w:id="343016139">
      <w:bodyDiv w:val="1"/>
      <w:marLeft w:val="0"/>
      <w:marRight w:val="0"/>
      <w:marTop w:val="0"/>
      <w:marBottom w:val="0"/>
      <w:divBdr>
        <w:top w:val="none" w:sz="0" w:space="0" w:color="auto"/>
        <w:left w:val="none" w:sz="0" w:space="0" w:color="auto"/>
        <w:bottom w:val="none" w:sz="0" w:space="0" w:color="auto"/>
        <w:right w:val="none" w:sz="0" w:space="0" w:color="auto"/>
      </w:divBdr>
    </w:div>
    <w:div w:id="376701687">
      <w:bodyDiv w:val="1"/>
      <w:marLeft w:val="0"/>
      <w:marRight w:val="0"/>
      <w:marTop w:val="0"/>
      <w:marBottom w:val="0"/>
      <w:divBdr>
        <w:top w:val="none" w:sz="0" w:space="0" w:color="auto"/>
        <w:left w:val="none" w:sz="0" w:space="0" w:color="auto"/>
        <w:bottom w:val="none" w:sz="0" w:space="0" w:color="auto"/>
        <w:right w:val="none" w:sz="0" w:space="0" w:color="auto"/>
      </w:divBdr>
    </w:div>
    <w:div w:id="62157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X:\MS_Office\SJABLOON\Huisstijl%20Sjablonen\Vragenlijs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CFE1FE7E7C06274BB7D843CC27E75DA8" ma:contentTypeVersion="173" ma:contentTypeDescription="Content type for CT MeetInstrument" ma:contentTypeScope="" ma:versionID="a7e98211686852658643e249a5b10d6a">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2009-06-30T22:00:00+00:00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F3886E20-9D9D-4ABB-B2B0-A1C85ABC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9C125-501B-47EA-B4F2-A4992E2231E4}">
  <ds:schemaRefs>
    <ds:schemaRef ds:uri="http://schemas.microsoft.com/sharepoint/v3/contenttype/forms"/>
  </ds:schemaRefs>
</ds:datastoreItem>
</file>

<file path=customXml/itemProps3.xml><?xml version="1.0" encoding="utf-8"?>
<ds:datastoreItem xmlns:ds="http://schemas.openxmlformats.org/officeDocument/2006/customXml" ds:itemID="{236E928B-0EC2-45DA-9C1A-40787615DEF1}">
  <ds:schemaRefs>
    <ds:schemaRef ds:uri="http://schemas.microsoft.com/office/2006/metadata/longProperties"/>
  </ds:schemaRefs>
</ds:datastoreItem>
</file>

<file path=customXml/itemProps4.xml><?xml version="1.0" encoding="utf-8"?>
<ds:datastoreItem xmlns:ds="http://schemas.openxmlformats.org/officeDocument/2006/customXml" ds:itemID="{6082D5AA-67D1-4FBD-ACAC-A88DCFAEFDC0}">
  <ds:schemaRefs>
    <ds:schemaRef ds:uri="Microsoft.SharePoint.Taxonomy.ContentTypeSync"/>
  </ds:schemaRefs>
</ds:datastoreItem>
</file>

<file path=customXml/itemProps5.xml><?xml version="1.0" encoding="utf-8"?>
<ds:datastoreItem xmlns:ds="http://schemas.openxmlformats.org/officeDocument/2006/customXml" ds:itemID="{14641E96-E4E5-4D78-9CEF-A9808F98E6CF}">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d2069cc-00ae-4f60-8ff8-57f81a5b98cd"/>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Vragenlijst.dot</Template>
  <TotalTime>0</TotalTime>
  <Pages>10</Pages>
  <Words>2261</Words>
  <Characters>12440</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Vragenlijst Ervaringen met dialyseren (Dialysecentrum)</vt:lpstr>
    </vt:vector>
  </TitlesOfParts>
  <Company>Nivel</Company>
  <LinksUpToDate>false</LinksUpToDate>
  <CharactersWithSpaces>14672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dialyseren (Dialysecentrum)</dc:title>
  <dc:subject/>
  <dc:creator>user109</dc:creator>
  <cp:keywords/>
  <cp:lastModifiedBy>Rijk, mw. J. de</cp:lastModifiedBy>
  <cp:revision>2</cp:revision>
  <cp:lastPrinted>2011-03-18T10:35:00Z</cp:lastPrinted>
  <dcterms:created xsi:type="dcterms:W3CDTF">2019-03-18T10:28:00Z</dcterms:created>
  <dcterms:modified xsi:type="dcterms:W3CDTF">2019-03-18T10:28:00Z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